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419E1" w14:textId="77777777" w:rsidR="00D047DA" w:rsidRPr="000B72E0" w:rsidRDefault="00D047DA" w:rsidP="005E15F4">
      <w:pPr>
        <w:ind w:left="5529"/>
        <w:rPr>
          <w:b/>
          <w:bCs/>
          <w:szCs w:val="24"/>
        </w:rPr>
      </w:pPr>
      <w:bookmarkStart w:id="0" w:name="_Hlk66199256"/>
    </w:p>
    <w:p w14:paraId="58B0C9D1" w14:textId="77777777" w:rsidR="00D047DA" w:rsidRPr="000B72E0" w:rsidRDefault="00D047DA" w:rsidP="005E15F4">
      <w:pPr>
        <w:ind w:left="5529"/>
        <w:rPr>
          <w:b/>
          <w:bCs/>
          <w:szCs w:val="24"/>
        </w:rPr>
      </w:pPr>
    </w:p>
    <w:p w14:paraId="0A10F02D" w14:textId="1601A8AE" w:rsidR="000C3F5C" w:rsidRPr="000B72E0" w:rsidRDefault="000C3F5C" w:rsidP="005E15F4">
      <w:pPr>
        <w:ind w:left="5529"/>
        <w:rPr>
          <w:b/>
          <w:bCs/>
          <w:szCs w:val="24"/>
        </w:rPr>
      </w:pPr>
      <w:r w:rsidRPr="000B72E0">
        <w:rPr>
          <w:b/>
          <w:bCs/>
          <w:szCs w:val="24"/>
        </w:rPr>
        <w:t>S</w:t>
      </w:r>
      <w:r w:rsidR="00BA2823" w:rsidRPr="000B72E0">
        <w:rPr>
          <w:b/>
          <w:bCs/>
          <w:szCs w:val="24"/>
        </w:rPr>
        <w:t xml:space="preserve">ieć </w:t>
      </w:r>
      <w:r w:rsidRPr="000B72E0">
        <w:rPr>
          <w:b/>
          <w:bCs/>
          <w:szCs w:val="24"/>
        </w:rPr>
        <w:t>B</w:t>
      </w:r>
      <w:r w:rsidR="00BA2823" w:rsidRPr="000B72E0">
        <w:rPr>
          <w:b/>
          <w:bCs/>
          <w:szCs w:val="24"/>
        </w:rPr>
        <w:t xml:space="preserve">adawcza </w:t>
      </w:r>
      <w:r w:rsidRPr="000B72E0">
        <w:rPr>
          <w:b/>
          <w:bCs/>
          <w:szCs w:val="24"/>
        </w:rPr>
        <w:t>Ł</w:t>
      </w:r>
      <w:r w:rsidR="00BA2823" w:rsidRPr="000B72E0">
        <w:rPr>
          <w:b/>
          <w:bCs/>
          <w:szCs w:val="24"/>
        </w:rPr>
        <w:t>ukasiewicz</w:t>
      </w:r>
      <w:r w:rsidRPr="000B72E0">
        <w:rPr>
          <w:b/>
          <w:bCs/>
          <w:szCs w:val="24"/>
        </w:rPr>
        <w:t xml:space="preserve">- </w:t>
      </w:r>
      <w:r w:rsidR="00535121" w:rsidRPr="000B72E0">
        <w:rPr>
          <w:b/>
          <w:bCs/>
          <w:szCs w:val="24"/>
        </w:rPr>
        <w:t>Górnośląski Instytut Technologiczny</w:t>
      </w:r>
    </w:p>
    <w:p w14:paraId="46DAB3BB" w14:textId="77777777" w:rsidR="00AC574E" w:rsidRPr="000B72E0" w:rsidRDefault="00AC574E" w:rsidP="00535121">
      <w:pPr>
        <w:ind w:left="4956" w:firstLine="573"/>
        <w:rPr>
          <w:szCs w:val="24"/>
        </w:rPr>
      </w:pPr>
      <w:r w:rsidRPr="000B72E0">
        <w:rPr>
          <w:b/>
          <w:bCs/>
          <w:szCs w:val="24"/>
        </w:rPr>
        <w:t xml:space="preserve">ul. </w:t>
      </w:r>
      <w:r w:rsidR="00535121" w:rsidRPr="000B72E0">
        <w:rPr>
          <w:b/>
          <w:bCs/>
          <w:szCs w:val="24"/>
        </w:rPr>
        <w:t>Karola Miarki 12-14</w:t>
      </w:r>
    </w:p>
    <w:p w14:paraId="4F2DEE6A" w14:textId="77777777" w:rsidR="00AC574E" w:rsidRPr="000B72E0" w:rsidRDefault="000C3F5C" w:rsidP="00535121">
      <w:pPr>
        <w:ind w:left="4956" w:firstLine="573"/>
        <w:jc w:val="both"/>
        <w:rPr>
          <w:b/>
          <w:bCs/>
          <w:szCs w:val="24"/>
        </w:rPr>
      </w:pPr>
      <w:r w:rsidRPr="000B72E0">
        <w:rPr>
          <w:b/>
          <w:bCs/>
          <w:szCs w:val="24"/>
        </w:rPr>
        <w:t>44</w:t>
      </w:r>
      <w:r w:rsidR="00AC574E" w:rsidRPr="000B72E0">
        <w:rPr>
          <w:b/>
          <w:bCs/>
          <w:szCs w:val="24"/>
        </w:rPr>
        <w:t xml:space="preserve">– 100 </w:t>
      </w:r>
      <w:r w:rsidRPr="000B72E0">
        <w:rPr>
          <w:b/>
          <w:bCs/>
          <w:szCs w:val="24"/>
        </w:rPr>
        <w:t>Gliwice</w:t>
      </w:r>
    </w:p>
    <w:p w14:paraId="0833D15B" w14:textId="77777777" w:rsidR="000905F0" w:rsidRPr="000B72E0" w:rsidRDefault="000905F0" w:rsidP="00535121">
      <w:pPr>
        <w:ind w:left="4956" w:firstLine="573"/>
        <w:jc w:val="both"/>
        <w:rPr>
          <w:b/>
          <w:bCs/>
          <w:szCs w:val="24"/>
        </w:rPr>
      </w:pPr>
    </w:p>
    <w:p w14:paraId="6AA74B29" w14:textId="77777777" w:rsidR="000905F0" w:rsidRDefault="000905F0" w:rsidP="00535121">
      <w:pPr>
        <w:ind w:left="4956" w:firstLine="573"/>
        <w:jc w:val="both"/>
        <w:rPr>
          <w:b/>
          <w:bCs/>
          <w:szCs w:val="24"/>
        </w:rPr>
      </w:pPr>
    </w:p>
    <w:p w14:paraId="543FFC4C" w14:textId="77777777" w:rsidR="0072371E" w:rsidRDefault="0072371E" w:rsidP="00535121">
      <w:pPr>
        <w:ind w:left="4956" w:firstLine="573"/>
        <w:jc w:val="both"/>
        <w:rPr>
          <w:b/>
          <w:bCs/>
          <w:szCs w:val="24"/>
        </w:rPr>
      </w:pPr>
    </w:p>
    <w:p w14:paraId="727F9B3E" w14:textId="77777777" w:rsidR="0072371E" w:rsidRPr="000B72E0" w:rsidRDefault="0072371E" w:rsidP="00535121">
      <w:pPr>
        <w:ind w:left="4956" w:firstLine="573"/>
        <w:jc w:val="both"/>
        <w:rPr>
          <w:b/>
          <w:bCs/>
          <w:szCs w:val="24"/>
        </w:rPr>
      </w:pPr>
    </w:p>
    <w:p w14:paraId="11E96DC8" w14:textId="77777777" w:rsidR="000905F0" w:rsidRPr="000B72E0" w:rsidRDefault="000905F0" w:rsidP="00535121">
      <w:pPr>
        <w:ind w:left="4956" w:firstLine="573"/>
        <w:jc w:val="both"/>
        <w:rPr>
          <w:b/>
          <w:bCs/>
          <w:szCs w:val="24"/>
        </w:rPr>
      </w:pPr>
    </w:p>
    <w:p w14:paraId="30203E69" w14:textId="24EBD350" w:rsidR="0047444D" w:rsidRPr="000B72E0" w:rsidRDefault="000905F0" w:rsidP="00874823">
      <w:pPr>
        <w:jc w:val="center"/>
        <w:rPr>
          <w:b/>
          <w:bCs/>
          <w:color w:val="000000" w:themeColor="text1"/>
          <w:szCs w:val="24"/>
        </w:rPr>
      </w:pPr>
      <w:r w:rsidRPr="000B72E0">
        <w:rPr>
          <w:b/>
          <w:bCs/>
          <w:color w:val="000000" w:themeColor="text1"/>
          <w:szCs w:val="24"/>
        </w:rPr>
        <w:t>FORMULARZ OFERTOWY</w:t>
      </w:r>
    </w:p>
    <w:p w14:paraId="1579FAE6" w14:textId="77777777" w:rsidR="000905F0" w:rsidRPr="000B72E0" w:rsidRDefault="000905F0" w:rsidP="000905F0">
      <w:pPr>
        <w:jc w:val="both"/>
        <w:rPr>
          <w:b/>
          <w:bCs/>
          <w:color w:val="000000" w:themeColor="text1"/>
          <w:szCs w:val="24"/>
        </w:rPr>
      </w:pPr>
    </w:p>
    <w:p w14:paraId="32B396B2" w14:textId="77777777" w:rsidR="000905F0" w:rsidRDefault="000905F0" w:rsidP="000905F0">
      <w:pPr>
        <w:jc w:val="both"/>
        <w:rPr>
          <w:b/>
          <w:bCs/>
          <w:szCs w:val="24"/>
        </w:rPr>
      </w:pPr>
    </w:p>
    <w:p w14:paraId="51E57611" w14:textId="77777777" w:rsidR="0072371E" w:rsidRPr="000B72E0" w:rsidRDefault="0072371E" w:rsidP="000905F0">
      <w:pPr>
        <w:jc w:val="both"/>
        <w:rPr>
          <w:b/>
          <w:bCs/>
          <w:szCs w:val="24"/>
        </w:rPr>
      </w:pPr>
    </w:p>
    <w:p w14:paraId="1E8BD59B" w14:textId="77777777" w:rsidR="000905F0" w:rsidRPr="000B72E0" w:rsidRDefault="000905F0" w:rsidP="000905F0">
      <w:pPr>
        <w:jc w:val="both"/>
        <w:rPr>
          <w:b/>
          <w:bCs/>
          <w:szCs w:val="24"/>
        </w:rPr>
      </w:pPr>
    </w:p>
    <w:p w14:paraId="0130B0C8" w14:textId="77777777" w:rsidR="0002683A" w:rsidRPr="000B72E0" w:rsidRDefault="0002683A" w:rsidP="0002683A">
      <w:pPr>
        <w:jc w:val="both"/>
        <w:rPr>
          <w:b/>
          <w:noProof/>
          <w:szCs w:val="24"/>
        </w:rPr>
      </w:pPr>
      <w:r w:rsidRPr="000B72E0">
        <w:rPr>
          <w:b/>
          <w:noProof/>
          <w:szCs w:val="24"/>
        </w:rPr>
        <w:t>Wykonawca/Wykonawcy:</w:t>
      </w:r>
    </w:p>
    <w:p w14:paraId="43FAA486" w14:textId="77777777" w:rsidR="0002683A" w:rsidRPr="000B72E0" w:rsidRDefault="0002683A" w:rsidP="0002683A">
      <w:pPr>
        <w:jc w:val="both"/>
        <w:rPr>
          <w:noProof/>
          <w:szCs w:val="24"/>
        </w:rPr>
      </w:pPr>
    </w:p>
    <w:p w14:paraId="0186878B" w14:textId="7DF987DB" w:rsidR="0002683A" w:rsidRPr="000B72E0" w:rsidRDefault="0002683A" w:rsidP="005E15F4">
      <w:pPr>
        <w:suppressAutoHyphens w:val="0"/>
        <w:rPr>
          <w:color w:val="000000"/>
          <w:szCs w:val="24"/>
        </w:rPr>
      </w:pPr>
      <w:r w:rsidRPr="000B72E0">
        <w:rPr>
          <w:color w:val="000000"/>
          <w:szCs w:val="24"/>
        </w:rPr>
        <w:t>Pełna nazwa: ……………………………………….…………………………………….……</w:t>
      </w:r>
    </w:p>
    <w:p w14:paraId="210A9CCA" w14:textId="77777777" w:rsidR="0002683A" w:rsidRPr="000B72E0" w:rsidRDefault="0002683A" w:rsidP="005E15F4">
      <w:pPr>
        <w:suppressAutoHyphens w:val="0"/>
        <w:rPr>
          <w:color w:val="000000"/>
          <w:szCs w:val="24"/>
        </w:rPr>
      </w:pPr>
    </w:p>
    <w:p w14:paraId="2F2DBB31" w14:textId="7A9BD4C8" w:rsidR="0002683A" w:rsidRPr="000B72E0" w:rsidRDefault="0002683A" w:rsidP="005E15F4">
      <w:pPr>
        <w:suppressAutoHyphens w:val="0"/>
        <w:rPr>
          <w:color w:val="000000"/>
          <w:szCs w:val="24"/>
        </w:rPr>
      </w:pPr>
      <w:r w:rsidRPr="000B72E0">
        <w:rPr>
          <w:color w:val="000000"/>
          <w:szCs w:val="24"/>
        </w:rPr>
        <w:t>Adres: ……………………………………….…………………………………….……………</w:t>
      </w:r>
    </w:p>
    <w:p w14:paraId="0873028F" w14:textId="77777777" w:rsidR="0002683A" w:rsidRPr="000B72E0" w:rsidRDefault="0002683A" w:rsidP="005E15F4">
      <w:pPr>
        <w:suppressAutoHyphens w:val="0"/>
        <w:rPr>
          <w:color w:val="000000"/>
          <w:szCs w:val="24"/>
        </w:rPr>
      </w:pPr>
    </w:p>
    <w:p w14:paraId="3F35E92D" w14:textId="6D024F8D" w:rsidR="0002683A" w:rsidRPr="000B72E0" w:rsidRDefault="0002683A" w:rsidP="005E15F4">
      <w:pPr>
        <w:suppressAutoHyphens w:val="0"/>
        <w:rPr>
          <w:color w:val="000000"/>
          <w:szCs w:val="24"/>
        </w:rPr>
      </w:pPr>
      <w:r w:rsidRPr="000B72E0">
        <w:rPr>
          <w:color w:val="000000"/>
          <w:szCs w:val="24"/>
        </w:rPr>
        <w:t>Telefon: ………………………………………………………………………………………...</w:t>
      </w:r>
    </w:p>
    <w:p w14:paraId="123F2E8B" w14:textId="77777777" w:rsidR="0002683A" w:rsidRPr="000B72E0" w:rsidRDefault="0002683A" w:rsidP="005E15F4">
      <w:pPr>
        <w:suppressAutoHyphens w:val="0"/>
        <w:rPr>
          <w:color w:val="000000"/>
          <w:szCs w:val="24"/>
        </w:rPr>
      </w:pPr>
    </w:p>
    <w:p w14:paraId="1CE9355C" w14:textId="73A77917" w:rsidR="0002683A" w:rsidRPr="000B72E0" w:rsidRDefault="0002683A" w:rsidP="005E15F4">
      <w:pPr>
        <w:suppressAutoHyphens w:val="0"/>
        <w:rPr>
          <w:color w:val="000000"/>
          <w:szCs w:val="24"/>
        </w:rPr>
      </w:pPr>
      <w:r w:rsidRPr="000B72E0">
        <w:rPr>
          <w:color w:val="000000"/>
          <w:szCs w:val="24"/>
        </w:rPr>
        <w:t>REGON: ……………………………………………………………………………………….</w:t>
      </w:r>
    </w:p>
    <w:p w14:paraId="39B0BA01" w14:textId="77777777" w:rsidR="0002683A" w:rsidRPr="000B72E0" w:rsidRDefault="0002683A" w:rsidP="005E15F4">
      <w:pPr>
        <w:suppressAutoHyphens w:val="0"/>
        <w:rPr>
          <w:color w:val="000000"/>
          <w:szCs w:val="24"/>
        </w:rPr>
      </w:pPr>
    </w:p>
    <w:p w14:paraId="4BDC78F3" w14:textId="1E4D61DA" w:rsidR="0002683A" w:rsidRPr="000B72E0" w:rsidRDefault="0002683A" w:rsidP="005E15F4">
      <w:pPr>
        <w:suppressAutoHyphens w:val="0"/>
        <w:rPr>
          <w:color w:val="000000"/>
          <w:szCs w:val="24"/>
        </w:rPr>
      </w:pPr>
      <w:r w:rsidRPr="000B72E0">
        <w:rPr>
          <w:color w:val="000000"/>
          <w:szCs w:val="24"/>
        </w:rPr>
        <w:t>NIP/PESEL, KRS/</w:t>
      </w:r>
      <w:proofErr w:type="spellStart"/>
      <w:r w:rsidRPr="000B72E0">
        <w:rPr>
          <w:color w:val="000000"/>
          <w:szCs w:val="24"/>
        </w:rPr>
        <w:t>CEiDG</w:t>
      </w:r>
      <w:proofErr w:type="spellEnd"/>
      <w:r w:rsidRPr="000B72E0">
        <w:rPr>
          <w:color w:val="000000"/>
          <w:szCs w:val="24"/>
        </w:rPr>
        <w:t>: ……………………………………………………………………</w:t>
      </w:r>
    </w:p>
    <w:p w14:paraId="549488B7" w14:textId="614DBE34" w:rsidR="0002683A" w:rsidRPr="000B72E0" w:rsidRDefault="0002683A" w:rsidP="005E15F4">
      <w:pPr>
        <w:suppressAutoHyphens w:val="0"/>
        <w:rPr>
          <w:color w:val="000000"/>
          <w:szCs w:val="24"/>
        </w:rPr>
      </w:pPr>
    </w:p>
    <w:p w14:paraId="2DAA1E44" w14:textId="4361CE98" w:rsidR="0002683A" w:rsidRPr="000B72E0" w:rsidRDefault="0002683A" w:rsidP="005E15F4">
      <w:pPr>
        <w:suppressAutoHyphens w:val="0"/>
        <w:rPr>
          <w:color w:val="000000"/>
          <w:szCs w:val="24"/>
        </w:rPr>
      </w:pPr>
      <w:r w:rsidRPr="000B72E0">
        <w:rPr>
          <w:color w:val="000000"/>
          <w:szCs w:val="24"/>
        </w:rPr>
        <w:t xml:space="preserve">Imię, nazwisko, telefon, adres e-mail osoby upoważnionej do kontaktu i prowadzenia korespondencji z Zamawiającym: </w:t>
      </w:r>
    </w:p>
    <w:p w14:paraId="7E86B60A" w14:textId="03D0CCCE" w:rsidR="0002683A" w:rsidRPr="000B72E0" w:rsidRDefault="0002683A" w:rsidP="005E15F4">
      <w:pPr>
        <w:suppressAutoHyphens w:val="0"/>
        <w:rPr>
          <w:color w:val="000000"/>
          <w:szCs w:val="24"/>
        </w:rPr>
      </w:pPr>
      <w:r w:rsidRPr="000B72E0">
        <w:rPr>
          <w:color w:val="000000"/>
          <w:szCs w:val="24"/>
        </w:rPr>
        <w:t>………………………………………………….…………………………………….……….</w:t>
      </w:r>
    </w:p>
    <w:p w14:paraId="7D0168F8" w14:textId="77777777" w:rsidR="000905F0" w:rsidRPr="000B72E0" w:rsidRDefault="000905F0" w:rsidP="000758B5">
      <w:pPr>
        <w:rPr>
          <w:b/>
          <w:bCs/>
          <w:szCs w:val="24"/>
        </w:rPr>
      </w:pPr>
    </w:p>
    <w:p w14:paraId="5E798653" w14:textId="77777777" w:rsidR="00D838C1" w:rsidRPr="000B72E0" w:rsidRDefault="00D838C1" w:rsidP="000758B5">
      <w:pPr>
        <w:rPr>
          <w:b/>
          <w:bCs/>
          <w:color w:val="000000"/>
          <w:szCs w:val="24"/>
        </w:rPr>
      </w:pPr>
    </w:p>
    <w:p w14:paraId="48088AA9" w14:textId="77777777" w:rsidR="00B93CD5" w:rsidRDefault="00B93CD5" w:rsidP="00645A11">
      <w:pPr>
        <w:suppressAutoHyphens w:val="0"/>
        <w:overflowPunct/>
        <w:autoSpaceDE/>
        <w:textAlignment w:val="auto"/>
        <w:rPr>
          <w:color w:val="000000"/>
          <w:szCs w:val="24"/>
        </w:rPr>
      </w:pPr>
    </w:p>
    <w:p w14:paraId="72FF5C13" w14:textId="77777777" w:rsidR="00B93CD5" w:rsidRDefault="00B93CD5" w:rsidP="00645A11">
      <w:pPr>
        <w:suppressAutoHyphens w:val="0"/>
        <w:overflowPunct/>
        <w:autoSpaceDE/>
        <w:textAlignment w:val="auto"/>
        <w:rPr>
          <w:color w:val="000000"/>
          <w:szCs w:val="24"/>
        </w:rPr>
      </w:pPr>
    </w:p>
    <w:p w14:paraId="1EA3EC0B" w14:textId="31D4BD46" w:rsidR="00717389" w:rsidRDefault="00AC574E" w:rsidP="00645A11">
      <w:pPr>
        <w:suppressAutoHyphens w:val="0"/>
        <w:overflowPunct/>
        <w:autoSpaceDE/>
        <w:textAlignment w:val="auto"/>
        <w:rPr>
          <w:color w:val="000000"/>
          <w:szCs w:val="24"/>
        </w:rPr>
      </w:pPr>
      <w:r w:rsidRPr="00B4340F">
        <w:rPr>
          <w:color w:val="000000"/>
          <w:szCs w:val="24"/>
        </w:rPr>
        <w:t xml:space="preserve">W odpowiedzi na zapytanie ofertowe </w:t>
      </w:r>
      <w:r w:rsidR="00C96F3D" w:rsidRPr="00B4340F">
        <w:rPr>
          <w:color w:val="000000"/>
          <w:szCs w:val="24"/>
        </w:rPr>
        <w:t>na</w:t>
      </w:r>
      <w:r w:rsidR="00B56410">
        <w:rPr>
          <w:color w:val="000000"/>
          <w:szCs w:val="24"/>
        </w:rPr>
        <w:t>:</w:t>
      </w:r>
      <w:r w:rsidR="00800F5D">
        <w:rPr>
          <w:color w:val="000000"/>
          <w:szCs w:val="24"/>
        </w:rPr>
        <w:t xml:space="preserve"> </w:t>
      </w:r>
    </w:p>
    <w:p w14:paraId="5DB81970" w14:textId="77777777" w:rsidR="0072371E" w:rsidRDefault="0072371E" w:rsidP="00717389">
      <w:pPr>
        <w:rPr>
          <w:rFonts w:ascii="Calibri" w:hAnsi="Calibri" w:cs="Calibri"/>
          <w:b/>
          <w:bCs/>
          <w:i/>
          <w:iCs/>
          <w:szCs w:val="24"/>
        </w:rPr>
      </w:pPr>
    </w:p>
    <w:p w14:paraId="01C669A9" w14:textId="560DD3C9" w:rsidR="0072371E" w:rsidRDefault="00AE272A" w:rsidP="00717389">
      <w:pPr>
        <w:rPr>
          <w:rFonts w:ascii="Calibri" w:hAnsi="Calibri" w:cs="Calibri"/>
          <w:b/>
          <w:bCs/>
          <w:i/>
          <w:iCs/>
          <w:szCs w:val="24"/>
        </w:rPr>
      </w:pPr>
      <w:r>
        <w:rPr>
          <w:rFonts w:ascii="Calibri" w:hAnsi="Calibri" w:cs="Calibri"/>
          <w:b/>
          <w:bCs/>
          <w:i/>
          <w:iCs/>
          <w:szCs w:val="24"/>
        </w:rPr>
        <w:t>S</w:t>
      </w:r>
      <w:r w:rsidRPr="00AE272A">
        <w:rPr>
          <w:rFonts w:ascii="Calibri" w:hAnsi="Calibri" w:cs="Calibri"/>
          <w:b/>
          <w:bCs/>
          <w:i/>
          <w:iCs/>
          <w:szCs w:val="24"/>
        </w:rPr>
        <w:t>ukcesywna dostawa materiałów biurowych do  Sieć Badawcza Łukasiewicz – Górnośląski</w:t>
      </w:r>
      <w:r>
        <w:rPr>
          <w:rFonts w:ascii="Calibri" w:hAnsi="Calibri" w:cs="Calibri"/>
          <w:b/>
          <w:bCs/>
          <w:i/>
          <w:iCs/>
          <w:szCs w:val="24"/>
        </w:rPr>
        <w:t>ego</w:t>
      </w:r>
      <w:r w:rsidRPr="00AE272A">
        <w:rPr>
          <w:rFonts w:ascii="Calibri" w:hAnsi="Calibri" w:cs="Calibri"/>
          <w:b/>
          <w:bCs/>
          <w:i/>
          <w:iCs/>
          <w:szCs w:val="24"/>
        </w:rPr>
        <w:t xml:space="preserve"> Instytut Technologiczn</w:t>
      </w:r>
      <w:r>
        <w:rPr>
          <w:rFonts w:ascii="Calibri" w:hAnsi="Calibri" w:cs="Calibri"/>
          <w:b/>
          <w:bCs/>
          <w:i/>
          <w:iCs/>
          <w:szCs w:val="24"/>
        </w:rPr>
        <w:t>ego</w:t>
      </w:r>
      <w:r w:rsidRPr="00AE272A">
        <w:rPr>
          <w:rFonts w:ascii="Calibri" w:hAnsi="Calibri" w:cs="Calibri"/>
          <w:b/>
          <w:bCs/>
          <w:i/>
          <w:iCs/>
          <w:szCs w:val="24"/>
        </w:rPr>
        <w:t>.</w:t>
      </w:r>
    </w:p>
    <w:p w14:paraId="016603D6" w14:textId="77777777" w:rsidR="0085092C" w:rsidRPr="004F6330" w:rsidRDefault="0085092C" w:rsidP="00717389">
      <w:pPr>
        <w:rPr>
          <w:rFonts w:ascii="Calibri" w:hAnsi="Calibri" w:cs="Calibri"/>
          <w:b/>
          <w:bCs/>
          <w:i/>
          <w:iCs/>
          <w:szCs w:val="24"/>
        </w:rPr>
      </w:pPr>
    </w:p>
    <w:p w14:paraId="77230BD8" w14:textId="43A7209E" w:rsidR="006C5A60" w:rsidRPr="00B4340F" w:rsidRDefault="00C96F3D" w:rsidP="00717389">
      <w:pPr>
        <w:suppressAutoHyphens w:val="0"/>
        <w:jc w:val="both"/>
        <w:rPr>
          <w:iCs/>
          <w:szCs w:val="24"/>
        </w:rPr>
      </w:pPr>
      <w:r w:rsidRPr="00B4340F">
        <w:rPr>
          <w:color w:val="000000"/>
          <w:szCs w:val="24"/>
          <w:lang w:eastAsia="pl-PL"/>
        </w:rPr>
        <w:t xml:space="preserve">niniejszym </w:t>
      </w:r>
      <w:r w:rsidR="00AC574E" w:rsidRPr="00B4340F">
        <w:rPr>
          <w:color w:val="000000"/>
          <w:szCs w:val="24"/>
        </w:rPr>
        <w:t>składam ofertę</w:t>
      </w:r>
      <w:r w:rsidRPr="00B4340F">
        <w:rPr>
          <w:color w:val="000000"/>
          <w:szCs w:val="24"/>
        </w:rPr>
        <w:t>:</w:t>
      </w:r>
    </w:p>
    <w:p w14:paraId="0D338CBA" w14:textId="77777777" w:rsidR="0072371E" w:rsidRPr="00B4340F" w:rsidRDefault="0072371E" w:rsidP="00FC7270">
      <w:pPr>
        <w:jc w:val="both"/>
        <w:rPr>
          <w:color w:val="000000"/>
          <w:szCs w:val="24"/>
        </w:rPr>
      </w:pPr>
    </w:p>
    <w:p w14:paraId="429FAA30" w14:textId="77777777" w:rsidR="007A6A3E" w:rsidRDefault="007A6A3E" w:rsidP="007A6A3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  <w:r w:rsidRPr="007A6A3E">
        <w:rPr>
          <w:rFonts w:eastAsia="MS Mincho"/>
          <w:szCs w:val="24"/>
        </w:rPr>
        <w:t>Oferujemy wykonanie przedmiotu zamówienia jak w w/w zapytaniu ofertowym za kwotę:</w:t>
      </w:r>
    </w:p>
    <w:p w14:paraId="44D453E9" w14:textId="77777777" w:rsidR="0072371E" w:rsidRDefault="0072371E" w:rsidP="007A6A3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</w:p>
    <w:p w14:paraId="4A011791" w14:textId="77777777" w:rsidR="0072371E" w:rsidRDefault="0072371E" w:rsidP="007A6A3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</w:p>
    <w:p w14:paraId="10D71343" w14:textId="77777777" w:rsidR="0006298B" w:rsidRPr="0006298B" w:rsidRDefault="0006298B" w:rsidP="0006298B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  <w:r w:rsidRPr="0006298B">
        <w:rPr>
          <w:rFonts w:eastAsia="MS Mincho"/>
          <w:szCs w:val="24"/>
        </w:rPr>
        <w:t>netto ………………………………………zł</w:t>
      </w:r>
    </w:p>
    <w:p w14:paraId="296A790B" w14:textId="260A9AC7" w:rsidR="0072371E" w:rsidRDefault="0006298B" w:rsidP="0006298B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  <w:r w:rsidRPr="0006298B">
        <w:rPr>
          <w:rFonts w:eastAsia="MS Mincho"/>
          <w:szCs w:val="24"/>
        </w:rPr>
        <w:t>brutto ……………………………………...zł</w:t>
      </w:r>
    </w:p>
    <w:p w14:paraId="7933F5B6" w14:textId="77777777" w:rsidR="0072371E" w:rsidRDefault="0072371E" w:rsidP="007A6A3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</w:p>
    <w:p w14:paraId="48053C9C" w14:textId="77777777" w:rsidR="0060051B" w:rsidRDefault="0060051B" w:rsidP="00FB471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</w:p>
    <w:p w14:paraId="7DD15E59" w14:textId="77777777" w:rsidR="005C62C5" w:rsidRDefault="005C62C5" w:rsidP="00FB471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</w:p>
    <w:p w14:paraId="57906459" w14:textId="77777777" w:rsidR="005C62C5" w:rsidRDefault="005C62C5" w:rsidP="00FB471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</w:p>
    <w:p w14:paraId="50B7D1D0" w14:textId="77777777" w:rsidR="005C62C5" w:rsidRPr="0072371E" w:rsidRDefault="005C62C5" w:rsidP="00FB471E">
      <w:pPr>
        <w:suppressAutoHyphens w:val="0"/>
        <w:overflowPunct/>
        <w:autoSpaceDE/>
        <w:autoSpaceDN w:val="0"/>
        <w:jc w:val="both"/>
        <w:textAlignment w:val="auto"/>
        <w:rPr>
          <w:rFonts w:eastAsia="MS Mincho"/>
          <w:szCs w:val="24"/>
        </w:rPr>
      </w:pPr>
    </w:p>
    <w:p w14:paraId="2EFC3FB4" w14:textId="77EA8E6F" w:rsidR="009D113D" w:rsidRPr="00B4340F" w:rsidRDefault="00AC574E" w:rsidP="00334DDC">
      <w:pPr>
        <w:numPr>
          <w:ilvl w:val="0"/>
          <w:numId w:val="12"/>
        </w:numPr>
        <w:suppressAutoHyphens w:val="0"/>
        <w:overflowPunct/>
        <w:autoSpaceDE/>
        <w:autoSpaceDN w:val="0"/>
        <w:ind w:left="360"/>
        <w:jc w:val="both"/>
        <w:textAlignment w:val="auto"/>
        <w:rPr>
          <w:rFonts w:eastAsia="MS Mincho"/>
          <w:color w:val="000000"/>
          <w:szCs w:val="24"/>
        </w:rPr>
      </w:pPr>
      <w:r w:rsidRPr="00B4340F">
        <w:rPr>
          <w:bCs/>
          <w:color w:val="000000"/>
          <w:szCs w:val="24"/>
        </w:rPr>
        <w:lastRenderedPageBreak/>
        <w:t>Oświadczamy, że:</w:t>
      </w:r>
    </w:p>
    <w:p w14:paraId="1202102C" w14:textId="77777777" w:rsidR="00A16448" w:rsidRPr="00B4340F" w:rsidRDefault="00A16448" w:rsidP="00A16448">
      <w:pPr>
        <w:suppressAutoHyphens w:val="0"/>
        <w:overflowPunct/>
        <w:autoSpaceDE/>
        <w:autoSpaceDN w:val="0"/>
        <w:ind w:left="360"/>
        <w:jc w:val="both"/>
        <w:textAlignment w:val="auto"/>
        <w:rPr>
          <w:rFonts w:eastAsia="MS Mincho"/>
          <w:color w:val="000000"/>
          <w:szCs w:val="24"/>
        </w:rPr>
      </w:pPr>
    </w:p>
    <w:p w14:paraId="1CFA4204" w14:textId="361D99A5" w:rsidR="003E798A" w:rsidRPr="00D059ED" w:rsidRDefault="00091210" w:rsidP="00D059ED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3E798A">
        <w:rPr>
          <w:noProof/>
          <w:szCs w:val="24"/>
        </w:rPr>
        <w:t>Jeżeli nasza oferta zostanie przyjęta, podejmujemy się realizować przedmiot zamówienia</w:t>
      </w:r>
      <w:r w:rsidR="001C5EB8" w:rsidRPr="003E798A">
        <w:rPr>
          <w:noProof/>
          <w:szCs w:val="24"/>
        </w:rPr>
        <w:t xml:space="preserve"> </w:t>
      </w:r>
      <w:r w:rsidR="00EF0936" w:rsidRPr="00EF0936">
        <w:rPr>
          <w:noProof/>
          <w:szCs w:val="24"/>
        </w:rPr>
        <w:t>przez okres:</w:t>
      </w:r>
      <w:r w:rsidR="00D57CC6">
        <w:rPr>
          <w:noProof/>
          <w:szCs w:val="24"/>
        </w:rPr>
        <w:t xml:space="preserve"> </w:t>
      </w:r>
      <w:r w:rsidR="00D57CC6" w:rsidRPr="00D57CC6">
        <w:rPr>
          <w:b/>
          <w:bCs/>
          <w:noProof/>
          <w:szCs w:val="24"/>
        </w:rPr>
        <w:t>12 miesięcy</w:t>
      </w:r>
      <w:r w:rsidR="00EF0936" w:rsidRPr="00C20483">
        <w:rPr>
          <w:b/>
          <w:bCs/>
          <w:noProof/>
          <w:szCs w:val="24"/>
        </w:rPr>
        <w:t xml:space="preserve">  od dnia zawarcia umowy</w:t>
      </w:r>
      <w:r w:rsidR="00EF0936" w:rsidRPr="00EF0936">
        <w:rPr>
          <w:noProof/>
          <w:szCs w:val="24"/>
        </w:rPr>
        <w:t xml:space="preserve"> </w:t>
      </w:r>
      <w:r w:rsidR="001C5EB8" w:rsidRPr="003E798A">
        <w:rPr>
          <w:noProof/>
          <w:szCs w:val="24"/>
        </w:rPr>
        <w:t>w terminach i na zasadach określonych w zapytaniu ofertowym.</w:t>
      </w:r>
      <w:r w:rsidRPr="003E798A">
        <w:rPr>
          <w:noProof/>
          <w:szCs w:val="24"/>
        </w:rPr>
        <w:t xml:space="preserve"> </w:t>
      </w:r>
    </w:p>
    <w:p w14:paraId="1BD1A548" w14:textId="77777777" w:rsidR="003E798A" w:rsidRPr="003E798A" w:rsidRDefault="00032701" w:rsidP="003E798A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3E798A">
        <w:rPr>
          <w:bCs/>
          <w:szCs w:val="24"/>
          <w:lang w:eastAsia="pl-PL"/>
        </w:rPr>
        <w:t xml:space="preserve">Uważamy się za związanych niniejszą ofertą przez okres </w:t>
      </w:r>
      <w:r w:rsidRPr="009B1151">
        <w:rPr>
          <w:b/>
          <w:szCs w:val="24"/>
          <w:lang w:eastAsia="pl-PL"/>
        </w:rPr>
        <w:t>30 dni</w:t>
      </w:r>
      <w:r w:rsidRPr="003E798A">
        <w:rPr>
          <w:bCs/>
          <w:szCs w:val="24"/>
          <w:lang w:eastAsia="pl-PL"/>
        </w:rPr>
        <w:t xml:space="preserve"> licząc od daty wyznaczonej na składanie ofert.</w:t>
      </w:r>
    </w:p>
    <w:p w14:paraId="18FF1D77" w14:textId="77777777" w:rsidR="003E798A" w:rsidRPr="003E798A" w:rsidRDefault="00F45133" w:rsidP="003E798A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3E798A">
        <w:rPr>
          <w:rFonts w:eastAsia="Calibri"/>
          <w:szCs w:val="24"/>
          <w:lang w:eastAsia="en-US"/>
        </w:rPr>
        <w:t>Oświadczamy, że zapoznaliśmy się z Zapytaniem Ofertowym</w:t>
      </w:r>
      <w:r w:rsidR="00334DDC" w:rsidRPr="003E798A">
        <w:rPr>
          <w:rFonts w:eastAsia="Calibri"/>
          <w:szCs w:val="24"/>
          <w:lang w:eastAsia="en-US"/>
        </w:rPr>
        <w:t xml:space="preserve"> </w:t>
      </w:r>
      <w:r w:rsidRPr="003E798A">
        <w:rPr>
          <w:rFonts w:eastAsia="Calibri"/>
          <w:szCs w:val="24"/>
          <w:lang w:eastAsia="en-US"/>
        </w:rPr>
        <w:t xml:space="preserve">i wszystkimi innymi dokumentami oraz warunkami spełnienia </w:t>
      </w:r>
      <w:r w:rsidR="00F24516" w:rsidRPr="003E798A">
        <w:rPr>
          <w:rFonts w:eastAsia="Calibri"/>
          <w:szCs w:val="24"/>
          <w:lang w:eastAsia="en-US"/>
        </w:rPr>
        <w:t>zamówienia</w:t>
      </w:r>
      <w:r w:rsidRPr="003E798A">
        <w:rPr>
          <w:rFonts w:eastAsia="Calibri"/>
          <w:szCs w:val="24"/>
          <w:lang w:eastAsia="en-US"/>
        </w:rPr>
        <w:t>. Do dokumentów i warunków nie wnosimy żadnych zastrzeżeń.</w:t>
      </w:r>
    </w:p>
    <w:p w14:paraId="20A8AE6B" w14:textId="77777777" w:rsidR="003E798A" w:rsidRPr="003E798A" w:rsidRDefault="00F94B0D" w:rsidP="003E798A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3E798A">
        <w:rPr>
          <w:rFonts w:eastAsia="Calibri"/>
          <w:szCs w:val="24"/>
          <w:lang w:eastAsia="en-US"/>
        </w:rPr>
        <w:t>Oświadczamy, że zdobyliśmy konieczne informacje do przygotowania oferty i wykonania zamówienia.</w:t>
      </w:r>
    </w:p>
    <w:p w14:paraId="46D49104" w14:textId="77777777" w:rsidR="003E798A" w:rsidRDefault="00F45133" w:rsidP="003E798A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3E798A">
        <w:rPr>
          <w:szCs w:val="24"/>
        </w:rPr>
        <w:t>Oświadczamy, że przedmiot oferty jest zgodny z przedmiotem zamówienia</w:t>
      </w:r>
      <w:r w:rsidR="00C773FA" w:rsidRPr="003E798A">
        <w:rPr>
          <w:szCs w:val="24"/>
        </w:rPr>
        <w:t xml:space="preserve"> oraz wszystkimi wymaganiami Zamawiającego</w:t>
      </w:r>
      <w:r w:rsidRPr="003E798A">
        <w:rPr>
          <w:szCs w:val="24"/>
        </w:rPr>
        <w:t xml:space="preserve">, a w cenie </w:t>
      </w:r>
      <w:r w:rsidRPr="003E798A">
        <w:rPr>
          <w:rFonts w:eastAsia="Calibri"/>
          <w:szCs w:val="24"/>
          <w:lang w:eastAsia="en-US"/>
        </w:rPr>
        <w:t>oferty zostały uwzględnione wszystkie koszty wykonania zamówienia</w:t>
      </w:r>
      <w:r w:rsidR="00334DDC" w:rsidRPr="003E798A">
        <w:rPr>
          <w:rFonts w:eastAsia="Calibri"/>
          <w:szCs w:val="24"/>
          <w:lang w:eastAsia="en-US"/>
        </w:rPr>
        <w:t>,</w:t>
      </w:r>
      <w:r w:rsidRPr="003E798A">
        <w:rPr>
          <w:szCs w:val="24"/>
        </w:rPr>
        <w:t>;</w:t>
      </w:r>
    </w:p>
    <w:p w14:paraId="57376E6E" w14:textId="77777777" w:rsidR="003E798A" w:rsidRPr="003E798A" w:rsidRDefault="00032701" w:rsidP="003E798A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3E798A">
        <w:rPr>
          <w:bCs/>
          <w:szCs w:val="24"/>
          <w:lang w:eastAsia="pl-PL"/>
        </w:rPr>
        <w:t>Przedmiot prowadzonej przez nas działalności jest tożsamy z przedmiotem zamówienia.</w:t>
      </w:r>
    </w:p>
    <w:p w14:paraId="32BE4256" w14:textId="66E06912" w:rsidR="00BE676A" w:rsidRPr="00EB4E97" w:rsidRDefault="00032701" w:rsidP="00BE676A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3E798A">
        <w:rPr>
          <w:bCs/>
          <w:szCs w:val="24"/>
          <w:lang w:eastAsia="pl-PL"/>
        </w:rPr>
        <w:t>Posiadamy niezbędną wiedzę, uprawnienia i doświadczenie oraz dysponujmy</w:t>
      </w:r>
      <w:r w:rsidR="00DE546C" w:rsidRPr="003E798A">
        <w:rPr>
          <w:bCs/>
          <w:szCs w:val="24"/>
          <w:lang w:eastAsia="pl-PL"/>
        </w:rPr>
        <w:t xml:space="preserve"> odpowiednim</w:t>
      </w:r>
      <w:r w:rsidRPr="003E798A">
        <w:rPr>
          <w:bCs/>
          <w:szCs w:val="24"/>
          <w:lang w:eastAsia="pl-PL"/>
        </w:rPr>
        <w:t xml:space="preserve"> potencjałem kadrowym i znajdujmy się w sytuacji finansowej zapewniającej wykonanie zamówienia.</w:t>
      </w:r>
      <w:r w:rsidR="00DE546C" w:rsidRPr="003E798A">
        <w:rPr>
          <w:bCs/>
          <w:szCs w:val="24"/>
          <w:lang w:eastAsia="pl-PL"/>
        </w:rPr>
        <w:t xml:space="preserve"> </w:t>
      </w:r>
    </w:p>
    <w:p w14:paraId="1FB45363" w14:textId="77777777" w:rsidR="00EB4E97" w:rsidRPr="00EB4E97" w:rsidRDefault="00EB4E97" w:rsidP="00EB4E97">
      <w:pPr>
        <w:pStyle w:val="Akapitzlist"/>
        <w:numPr>
          <w:ilvl w:val="1"/>
          <w:numId w:val="4"/>
        </w:numPr>
        <w:rPr>
          <w:noProof/>
          <w:szCs w:val="24"/>
        </w:rPr>
      </w:pPr>
      <w:r w:rsidRPr="00EB4E97">
        <w:rPr>
          <w:noProof/>
          <w:szCs w:val="24"/>
        </w:rPr>
        <w:t>W stosunku do naszej firmy nie otwarto likwidacji i nie ogłoszono upadłości.</w:t>
      </w:r>
    </w:p>
    <w:p w14:paraId="4B8E3418" w14:textId="77805EBF" w:rsidR="00AA5118" w:rsidRPr="00EB4E97" w:rsidRDefault="00BE676A" w:rsidP="00EB4E97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EB4E97">
        <w:rPr>
          <w:noProof/>
          <w:szCs w:val="24"/>
        </w:rPr>
        <w:t>Oświadczamy, że nie zalegamy z opłacaniem podatków we właściwym Urzędzie Skarbowym oraz że nie zalegamy z opłacaniem składek na ubezpieczenie zdrowotne w ramach właściwego systemu (Zakład Ubezpieczeń Społecznych lub Kasa Rolniczego Ubezpieczenia Społecznego</w:t>
      </w:r>
      <w:r w:rsidR="000238FA" w:rsidRPr="00EB4E97">
        <w:rPr>
          <w:noProof/>
          <w:szCs w:val="24"/>
        </w:rPr>
        <w:t>).</w:t>
      </w:r>
    </w:p>
    <w:p w14:paraId="6E481343" w14:textId="77777777" w:rsidR="00C912DE" w:rsidRDefault="00110D3F" w:rsidP="00C912DE">
      <w:pPr>
        <w:pStyle w:val="Akapitzlist"/>
        <w:numPr>
          <w:ilvl w:val="1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AA5118">
        <w:rPr>
          <w:szCs w:val="24"/>
        </w:rPr>
        <w:t>Oświadczam</w:t>
      </w:r>
      <w:r w:rsidR="00BA2823" w:rsidRPr="00AA5118">
        <w:rPr>
          <w:szCs w:val="24"/>
        </w:rPr>
        <w:t>y</w:t>
      </w:r>
      <w:r w:rsidRPr="00AA5118">
        <w:rPr>
          <w:szCs w:val="24"/>
        </w:rPr>
        <w:t>, że nie podlegam</w:t>
      </w:r>
      <w:r w:rsidR="00BA2823" w:rsidRPr="00AA5118">
        <w:rPr>
          <w:szCs w:val="24"/>
        </w:rPr>
        <w:t>y</w:t>
      </w:r>
      <w:r w:rsidRPr="00AA5118">
        <w:rPr>
          <w:szCs w:val="24"/>
        </w:rPr>
        <w:t xml:space="preserve"> wykluczeniu z postępowania na podstawie art. 7 ust. 1 ustawy o szczególnych rozwiązaniach  w zakresie przeciwdziałania wspieraniu agresji na Ukrainie oraz służących ochronie bezpieczeństwa narodowego ( Dz. U. z 2022 r., poz. 835).</w:t>
      </w:r>
    </w:p>
    <w:p w14:paraId="3838B760" w14:textId="77777777" w:rsidR="00D96E38" w:rsidRPr="00D96E38" w:rsidRDefault="00D96E38" w:rsidP="00D96E38">
      <w:pPr>
        <w:suppressAutoHyphens w:val="0"/>
        <w:autoSpaceDN w:val="0"/>
        <w:adjustRightInd w:val="0"/>
        <w:jc w:val="both"/>
        <w:rPr>
          <w:noProof/>
          <w:szCs w:val="24"/>
        </w:rPr>
      </w:pPr>
    </w:p>
    <w:p w14:paraId="1F109633" w14:textId="77777777" w:rsidR="00C912DE" w:rsidRPr="00C912DE" w:rsidRDefault="00C912DE" w:rsidP="00C912DE">
      <w:pPr>
        <w:pStyle w:val="Akapitzlist"/>
        <w:suppressAutoHyphens w:val="0"/>
        <w:autoSpaceDN w:val="0"/>
        <w:adjustRightInd w:val="0"/>
        <w:ind w:left="1440"/>
        <w:jc w:val="both"/>
        <w:rPr>
          <w:noProof/>
          <w:szCs w:val="24"/>
        </w:rPr>
      </w:pPr>
    </w:p>
    <w:p w14:paraId="2BE7425E" w14:textId="77777777" w:rsidR="00C912DE" w:rsidRPr="00C912DE" w:rsidRDefault="00C912DE" w:rsidP="00C912DE">
      <w:pPr>
        <w:pStyle w:val="Akapitzlist"/>
        <w:numPr>
          <w:ilvl w:val="0"/>
          <w:numId w:val="4"/>
        </w:numPr>
        <w:suppressAutoHyphens w:val="0"/>
        <w:autoSpaceDN w:val="0"/>
        <w:adjustRightInd w:val="0"/>
        <w:jc w:val="both"/>
        <w:rPr>
          <w:noProof/>
          <w:szCs w:val="24"/>
        </w:rPr>
      </w:pPr>
      <w:r w:rsidRPr="00C912DE">
        <w:rPr>
          <w:noProof/>
          <w:szCs w:val="24"/>
        </w:rPr>
        <w:t>W rozumieniu Ustawy z dnia 6 marca 2018 r. - Prawo przedsiębiorców (t.j. Dz.U. 2019 poz. 1292 z późn. zm.) Wykonawca jest:</w:t>
      </w:r>
    </w:p>
    <w:p w14:paraId="61E9DBD3" w14:textId="77777777" w:rsidR="00C912DE" w:rsidRPr="00C912DE" w:rsidRDefault="00C912DE" w:rsidP="00C912DE">
      <w:pPr>
        <w:pStyle w:val="Akapitzlist"/>
        <w:suppressAutoHyphens w:val="0"/>
        <w:autoSpaceDN w:val="0"/>
        <w:adjustRightInd w:val="0"/>
        <w:ind w:left="720"/>
        <w:jc w:val="both"/>
        <w:rPr>
          <w:noProof/>
          <w:szCs w:val="24"/>
        </w:rPr>
      </w:pPr>
    </w:p>
    <w:p w14:paraId="02AA3B7A" w14:textId="77777777" w:rsidR="00C912DE" w:rsidRPr="00C912DE" w:rsidRDefault="00C912DE" w:rsidP="00C912DE">
      <w:pPr>
        <w:pStyle w:val="Akapitzlist"/>
        <w:suppressAutoHyphens w:val="0"/>
        <w:autoSpaceDN w:val="0"/>
        <w:adjustRightInd w:val="0"/>
        <w:ind w:left="720"/>
        <w:jc w:val="both"/>
        <w:rPr>
          <w:noProof/>
          <w:szCs w:val="24"/>
        </w:rPr>
      </w:pPr>
    </w:p>
    <w:p w14:paraId="34D390F8" w14:textId="5A5ED45A" w:rsidR="00C912DE" w:rsidRPr="002047D7" w:rsidRDefault="002047D7" w:rsidP="00C912DE">
      <w:pPr>
        <w:keepNext/>
        <w:shd w:val="clear" w:color="auto" w:fill="FFFFFF"/>
        <w:suppressAutoHyphens w:val="0"/>
        <w:overflowPunct/>
        <w:autoSpaceDN w:val="0"/>
        <w:spacing w:after="330"/>
        <w:ind w:left="360"/>
        <w:jc w:val="center"/>
        <w:textAlignment w:val="auto"/>
        <w:outlineLvl w:val="0"/>
        <w:rPr>
          <w:b/>
          <w:bCs/>
          <w:kern w:val="32"/>
          <w:szCs w:val="24"/>
          <w:lang w:eastAsia="pl-PL"/>
        </w:rPr>
      </w:pPr>
      <w:r w:rsidRPr="002047D7">
        <w:rPr>
          <w:b/>
          <w:bCs/>
          <w:kern w:val="32"/>
          <w:szCs w:val="24"/>
          <w:lang w:eastAsia="pl-PL"/>
        </w:rPr>
        <w:t>mikro / małym / średnim / dużym</w:t>
      </w:r>
      <w:r w:rsidRPr="002047D7">
        <w:rPr>
          <w:b/>
          <w:bCs/>
          <w:kern w:val="32"/>
          <w:szCs w:val="24"/>
          <w:vertAlign w:val="superscript"/>
          <w:lang w:eastAsia="pl-PL"/>
        </w:rPr>
        <w:t>*</w:t>
      </w:r>
      <w:r w:rsidRPr="002047D7">
        <w:rPr>
          <w:b/>
          <w:bCs/>
          <w:kern w:val="32"/>
          <w:szCs w:val="24"/>
          <w:lang w:eastAsia="pl-PL"/>
        </w:rPr>
        <w:t xml:space="preserve"> przedsiębiorcą.</w:t>
      </w:r>
    </w:p>
    <w:p w14:paraId="3608375F" w14:textId="77777777" w:rsidR="002047D7" w:rsidRPr="002047D7" w:rsidRDefault="002047D7" w:rsidP="00410B48">
      <w:pPr>
        <w:suppressAutoHyphens w:val="0"/>
        <w:overflowPunct/>
        <w:autoSpaceDN w:val="0"/>
        <w:ind w:right="28" w:firstLine="426"/>
        <w:textAlignment w:val="auto"/>
        <w:rPr>
          <w:i/>
          <w:iCs/>
          <w:sz w:val="20"/>
          <w:lang w:eastAsia="pl-PL"/>
        </w:rPr>
      </w:pPr>
      <w:r w:rsidRPr="002047D7">
        <w:rPr>
          <w:i/>
          <w:iCs/>
          <w:sz w:val="20"/>
          <w:lang w:eastAsia="pl-PL"/>
        </w:rPr>
        <w:t xml:space="preserve">W przypadku Wykonawców składających ofertę wspólną należy wypełnić dla każdego podmiotu osobno. </w:t>
      </w:r>
    </w:p>
    <w:p w14:paraId="744114DF" w14:textId="77777777" w:rsidR="002047D7" w:rsidRPr="002047D7" w:rsidRDefault="002047D7" w:rsidP="00410B48">
      <w:pPr>
        <w:overflowPunct/>
        <w:autoSpaceDN w:val="0"/>
        <w:ind w:left="426"/>
        <w:rPr>
          <w:i/>
          <w:iCs/>
          <w:kern w:val="3"/>
          <w:sz w:val="20"/>
        </w:rPr>
      </w:pPr>
      <w:r w:rsidRPr="002047D7">
        <w:rPr>
          <w:i/>
          <w:iCs/>
          <w:kern w:val="3"/>
          <w:sz w:val="20"/>
        </w:rPr>
        <w:t>Mikroprzedsiębiorstwo: przedsiębiorstwo, które zatrudnia mniej niż 10 osób i którego roczny obrót lub roczna suma bilansowa nie przekracza 2 milionów EUR.</w:t>
      </w:r>
    </w:p>
    <w:p w14:paraId="7FCA9549" w14:textId="77777777" w:rsidR="002047D7" w:rsidRPr="002047D7" w:rsidRDefault="002047D7" w:rsidP="00410B48">
      <w:pPr>
        <w:suppressAutoHyphens w:val="0"/>
        <w:overflowPunct/>
        <w:autoSpaceDN w:val="0"/>
        <w:ind w:left="426"/>
        <w:textAlignment w:val="auto"/>
        <w:rPr>
          <w:i/>
          <w:iCs/>
          <w:sz w:val="20"/>
          <w:lang w:eastAsia="en-US"/>
        </w:rPr>
      </w:pPr>
      <w:r w:rsidRPr="002047D7">
        <w:rPr>
          <w:i/>
          <w:iCs/>
          <w:sz w:val="20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4F31589A" w14:textId="3320E45D" w:rsidR="00410B48" w:rsidRPr="002047D7" w:rsidRDefault="002047D7" w:rsidP="00410B48">
      <w:pPr>
        <w:suppressAutoHyphens w:val="0"/>
        <w:overflowPunct/>
        <w:autoSpaceDN w:val="0"/>
        <w:ind w:left="426"/>
        <w:textAlignment w:val="auto"/>
        <w:rPr>
          <w:i/>
          <w:iCs/>
          <w:sz w:val="20"/>
          <w:lang w:eastAsia="pl-PL"/>
        </w:rPr>
      </w:pPr>
      <w:r w:rsidRPr="002047D7">
        <w:rPr>
          <w:i/>
          <w:iCs/>
          <w:sz w:val="20"/>
          <w:lang w:eastAsia="pl-PL"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11347BD6" w14:textId="77777777" w:rsidR="002047D7" w:rsidRPr="002047D7" w:rsidRDefault="002047D7" w:rsidP="002047D7">
      <w:pPr>
        <w:shd w:val="clear" w:color="auto" w:fill="FFFFFF"/>
        <w:tabs>
          <w:tab w:val="left" w:pos="1080"/>
        </w:tabs>
        <w:suppressAutoHyphens w:val="0"/>
        <w:overflowPunct/>
        <w:autoSpaceDE/>
        <w:autoSpaceDN w:val="0"/>
        <w:adjustRightInd w:val="0"/>
        <w:ind w:left="720" w:right="10"/>
        <w:jc w:val="both"/>
        <w:textAlignment w:val="auto"/>
        <w:rPr>
          <w:bCs/>
          <w:szCs w:val="24"/>
          <w:lang w:eastAsia="pl-PL"/>
        </w:rPr>
      </w:pPr>
    </w:p>
    <w:p w14:paraId="3CE21190" w14:textId="77777777" w:rsidR="002047D7" w:rsidRDefault="002047D7" w:rsidP="002047D7">
      <w:pPr>
        <w:shd w:val="clear" w:color="auto" w:fill="FFFFFF"/>
        <w:tabs>
          <w:tab w:val="left" w:pos="1080"/>
        </w:tabs>
        <w:suppressAutoHyphens w:val="0"/>
        <w:overflowPunct/>
        <w:autoSpaceDE/>
        <w:autoSpaceDN w:val="0"/>
        <w:adjustRightInd w:val="0"/>
        <w:ind w:left="720" w:right="10"/>
        <w:jc w:val="both"/>
        <w:textAlignment w:val="auto"/>
        <w:rPr>
          <w:bCs/>
          <w:szCs w:val="24"/>
          <w:lang w:eastAsia="pl-PL"/>
        </w:rPr>
      </w:pPr>
    </w:p>
    <w:p w14:paraId="471ECD70" w14:textId="77777777" w:rsidR="00277A2E" w:rsidRPr="002047D7" w:rsidRDefault="00277A2E" w:rsidP="002047D7">
      <w:pPr>
        <w:shd w:val="clear" w:color="auto" w:fill="FFFFFF"/>
        <w:tabs>
          <w:tab w:val="left" w:pos="1080"/>
        </w:tabs>
        <w:suppressAutoHyphens w:val="0"/>
        <w:overflowPunct/>
        <w:autoSpaceDE/>
        <w:autoSpaceDN w:val="0"/>
        <w:adjustRightInd w:val="0"/>
        <w:ind w:left="720" w:right="10"/>
        <w:jc w:val="both"/>
        <w:textAlignment w:val="auto"/>
        <w:rPr>
          <w:bCs/>
          <w:szCs w:val="24"/>
          <w:lang w:eastAsia="pl-PL"/>
        </w:rPr>
      </w:pPr>
    </w:p>
    <w:p w14:paraId="47C8A5CB" w14:textId="673F3C75" w:rsidR="00032701" w:rsidRPr="00645A11" w:rsidRDefault="00032701" w:rsidP="00645A11">
      <w:pPr>
        <w:pStyle w:val="Akapitzlist"/>
        <w:numPr>
          <w:ilvl w:val="0"/>
          <w:numId w:val="4"/>
        </w:numPr>
        <w:shd w:val="clear" w:color="auto" w:fill="FFFFFF"/>
        <w:tabs>
          <w:tab w:val="left" w:pos="1080"/>
        </w:tabs>
        <w:suppressAutoHyphens w:val="0"/>
        <w:overflowPunct/>
        <w:autoSpaceDE/>
        <w:autoSpaceDN w:val="0"/>
        <w:adjustRightInd w:val="0"/>
        <w:ind w:right="10"/>
        <w:jc w:val="both"/>
        <w:textAlignment w:val="auto"/>
        <w:rPr>
          <w:bCs/>
          <w:szCs w:val="24"/>
          <w:lang w:eastAsia="pl-PL"/>
        </w:rPr>
      </w:pPr>
      <w:r w:rsidRPr="00645A11">
        <w:rPr>
          <w:b/>
          <w:szCs w:val="24"/>
          <w:lang w:eastAsia="pl-PL"/>
        </w:rPr>
        <w:t>KLAUZULA ZGODY NA PRZETWARZANIE DANYCH OSOBOWYCH:</w:t>
      </w:r>
    </w:p>
    <w:p w14:paraId="7A466850" w14:textId="77777777" w:rsidR="00410B48" w:rsidRPr="00410B48" w:rsidRDefault="00410B48" w:rsidP="00410B48">
      <w:pPr>
        <w:pStyle w:val="Akapitzlist"/>
        <w:shd w:val="clear" w:color="auto" w:fill="FFFFFF"/>
        <w:tabs>
          <w:tab w:val="left" w:pos="1080"/>
        </w:tabs>
        <w:suppressAutoHyphens w:val="0"/>
        <w:overflowPunct/>
        <w:autoSpaceDE/>
        <w:autoSpaceDN w:val="0"/>
        <w:adjustRightInd w:val="0"/>
        <w:ind w:left="720" w:right="10"/>
        <w:jc w:val="both"/>
        <w:textAlignment w:val="auto"/>
        <w:rPr>
          <w:bCs/>
          <w:szCs w:val="24"/>
          <w:lang w:eastAsia="pl-PL"/>
        </w:rPr>
      </w:pPr>
    </w:p>
    <w:p w14:paraId="778D2679" w14:textId="23FE63D7" w:rsidR="0075499E" w:rsidRDefault="00032701" w:rsidP="005E15F4">
      <w:pPr>
        <w:shd w:val="clear" w:color="auto" w:fill="FFFFFF"/>
        <w:suppressAutoHyphens w:val="0"/>
        <w:overflowPunct/>
        <w:autoSpaceDE/>
        <w:autoSpaceDN w:val="0"/>
        <w:adjustRightInd w:val="0"/>
        <w:ind w:left="709" w:right="10"/>
        <w:jc w:val="both"/>
        <w:textAlignment w:val="auto"/>
        <w:rPr>
          <w:rFonts w:eastAsia="Calibri"/>
          <w:szCs w:val="24"/>
          <w:lang w:eastAsia="pl-PL"/>
        </w:rPr>
      </w:pPr>
      <w:r w:rsidRPr="006C5A60">
        <w:rPr>
          <w:rFonts w:eastAsia="Calibri"/>
          <w:szCs w:val="24"/>
          <w:lang w:eastAsia="pl-PL"/>
        </w:rPr>
        <w:t>Wyrażam zgodę na przetwarzanie moich danych osobowych do celów związanych</w:t>
      </w:r>
      <w:r w:rsidR="00D72B8A" w:rsidRPr="006C5A60">
        <w:rPr>
          <w:rFonts w:eastAsia="Calibri"/>
          <w:szCs w:val="24"/>
          <w:lang w:eastAsia="pl-PL"/>
        </w:rPr>
        <w:t xml:space="preserve"> </w:t>
      </w:r>
      <w:r w:rsidRPr="006C5A60">
        <w:rPr>
          <w:rFonts w:eastAsia="Calibri"/>
          <w:szCs w:val="24"/>
          <w:lang w:eastAsia="pl-PL"/>
        </w:rPr>
        <w:t>ze złożeniem oraz realizacją oferty cenowej na realizację zamówienia podprogowego,</w:t>
      </w:r>
      <w:r w:rsidR="009A1190" w:rsidRPr="006C5A60">
        <w:rPr>
          <w:rFonts w:eastAsia="Calibri"/>
          <w:szCs w:val="24"/>
          <w:lang w:eastAsia="pl-PL"/>
        </w:rPr>
        <w:t xml:space="preserve"> </w:t>
      </w:r>
      <w:r w:rsidRPr="006C5A60">
        <w:rPr>
          <w:rFonts w:eastAsia="Calibri"/>
          <w:szCs w:val="24"/>
          <w:lang w:eastAsia="pl-PL"/>
        </w:rPr>
        <w:t xml:space="preserve">a także na </w:t>
      </w:r>
      <w:r w:rsidRPr="006C5A60">
        <w:rPr>
          <w:rFonts w:eastAsia="Calibri"/>
          <w:szCs w:val="24"/>
          <w:lang w:eastAsia="pl-PL"/>
        </w:rPr>
        <w:lastRenderedPageBreak/>
        <w:t>publikowanie treści umowy realizacji zamówienia w Internetowym Biuletynie Informacji Publicznej</w:t>
      </w:r>
      <w:r w:rsidR="002B2B89">
        <w:rPr>
          <w:rFonts w:eastAsia="Calibri"/>
          <w:szCs w:val="24"/>
          <w:lang w:eastAsia="pl-PL"/>
        </w:rPr>
        <w:t>.</w:t>
      </w:r>
    </w:p>
    <w:p w14:paraId="031FE678" w14:textId="77777777" w:rsidR="00482A97" w:rsidRDefault="00482A97" w:rsidP="005E15F4">
      <w:pPr>
        <w:shd w:val="clear" w:color="auto" w:fill="FFFFFF"/>
        <w:suppressAutoHyphens w:val="0"/>
        <w:overflowPunct/>
        <w:autoSpaceDE/>
        <w:autoSpaceDN w:val="0"/>
        <w:adjustRightInd w:val="0"/>
        <w:ind w:left="709" w:right="10"/>
        <w:jc w:val="both"/>
        <w:textAlignment w:val="auto"/>
        <w:rPr>
          <w:rFonts w:eastAsia="Calibri"/>
          <w:szCs w:val="24"/>
          <w:lang w:eastAsia="pl-PL"/>
        </w:rPr>
      </w:pPr>
    </w:p>
    <w:p w14:paraId="1FAF3A34" w14:textId="0C6378F5" w:rsidR="00482A97" w:rsidRDefault="00482A97" w:rsidP="00482A97">
      <w:pPr>
        <w:pStyle w:val="Akapitzlist"/>
        <w:numPr>
          <w:ilvl w:val="0"/>
          <w:numId w:val="4"/>
        </w:numPr>
        <w:shd w:val="clear" w:color="auto" w:fill="FFFFFF"/>
        <w:suppressAutoHyphens w:val="0"/>
        <w:overflowPunct/>
        <w:autoSpaceDE/>
        <w:autoSpaceDN w:val="0"/>
        <w:adjustRightInd w:val="0"/>
        <w:ind w:right="10"/>
        <w:jc w:val="both"/>
        <w:textAlignment w:val="auto"/>
        <w:rPr>
          <w:rFonts w:eastAsia="Calibri"/>
          <w:szCs w:val="24"/>
          <w:lang w:eastAsia="pl-PL"/>
        </w:rPr>
      </w:pPr>
      <w:r>
        <w:rPr>
          <w:rFonts w:eastAsia="Calibri"/>
          <w:szCs w:val="24"/>
          <w:lang w:eastAsia="pl-PL"/>
        </w:rPr>
        <w:t>W przypadku wybrania naszej oferty jako najkorzystniejszej podajemy dane do umowy:</w:t>
      </w:r>
    </w:p>
    <w:p w14:paraId="6EA0FCB3" w14:textId="77777777" w:rsidR="00482A97" w:rsidRDefault="00482A97" w:rsidP="00482A97">
      <w:pPr>
        <w:pStyle w:val="Akapitzlist"/>
        <w:shd w:val="clear" w:color="auto" w:fill="FFFFFF"/>
        <w:suppressAutoHyphens w:val="0"/>
        <w:overflowPunct/>
        <w:autoSpaceDE/>
        <w:autoSpaceDN w:val="0"/>
        <w:adjustRightInd w:val="0"/>
        <w:ind w:left="720" w:right="10"/>
        <w:jc w:val="both"/>
        <w:textAlignment w:val="auto"/>
        <w:rPr>
          <w:rFonts w:eastAsia="Calibri"/>
          <w:szCs w:val="24"/>
          <w:lang w:eastAsia="pl-PL"/>
        </w:rPr>
      </w:pPr>
    </w:p>
    <w:p w14:paraId="58A75B4D" w14:textId="77777777" w:rsidR="00290AE6" w:rsidRPr="00C20483" w:rsidRDefault="00290AE6" w:rsidP="00C20483">
      <w:pPr>
        <w:shd w:val="clear" w:color="auto" w:fill="FFFFFF"/>
        <w:suppressAutoHyphens w:val="0"/>
        <w:overflowPunct/>
        <w:autoSpaceDE/>
        <w:autoSpaceDN w:val="0"/>
        <w:adjustRightInd w:val="0"/>
        <w:ind w:right="10"/>
        <w:jc w:val="both"/>
        <w:textAlignment w:val="auto"/>
        <w:rPr>
          <w:rFonts w:eastAsia="Calibri"/>
          <w:szCs w:val="24"/>
          <w:lang w:eastAsia="pl-PL"/>
        </w:rPr>
      </w:pPr>
    </w:p>
    <w:p w14:paraId="23C79F46" w14:textId="77777777" w:rsidR="00290AE6" w:rsidRPr="00482A97" w:rsidRDefault="00290AE6" w:rsidP="00482A97">
      <w:pPr>
        <w:pStyle w:val="Akapitzlist"/>
        <w:shd w:val="clear" w:color="auto" w:fill="FFFFFF"/>
        <w:suppressAutoHyphens w:val="0"/>
        <w:overflowPunct/>
        <w:autoSpaceDE/>
        <w:autoSpaceDN w:val="0"/>
        <w:adjustRightInd w:val="0"/>
        <w:ind w:left="720" w:right="10"/>
        <w:jc w:val="both"/>
        <w:textAlignment w:val="auto"/>
        <w:rPr>
          <w:rFonts w:eastAsia="Calibri"/>
          <w:szCs w:val="24"/>
          <w:lang w:eastAsia="pl-PL"/>
        </w:rPr>
      </w:pPr>
    </w:p>
    <w:p w14:paraId="75C7B823" w14:textId="77777777" w:rsidR="00D84EB9" w:rsidRDefault="00D84EB9" w:rsidP="005E15F4">
      <w:pPr>
        <w:shd w:val="clear" w:color="auto" w:fill="FFFFFF"/>
        <w:suppressAutoHyphens w:val="0"/>
        <w:overflowPunct/>
        <w:autoSpaceDE/>
        <w:autoSpaceDN w:val="0"/>
        <w:adjustRightInd w:val="0"/>
        <w:ind w:left="709" w:right="10"/>
        <w:jc w:val="both"/>
        <w:textAlignment w:val="auto"/>
        <w:rPr>
          <w:rFonts w:eastAsia="Calibri"/>
          <w:szCs w:val="24"/>
          <w:lang w:eastAsia="pl-PL"/>
        </w:rPr>
      </w:pPr>
    </w:p>
    <w:tbl>
      <w:tblPr>
        <w:tblW w:w="9355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2976"/>
        <w:gridCol w:w="3111"/>
      </w:tblGrid>
      <w:tr w:rsidR="00482A97" w14:paraId="20EF6F03" w14:textId="77777777" w:rsidTr="00482A97">
        <w:trPr>
          <w:trHeight w:val="350"/>
        </w:trPr>
        <w:tc>
          <w:tcPr>
            <w:tcW w:w="93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DBD10C" w14:textId="77777777" w:rsidR="00482A97" w:rsidRDefault="00482A97" w:rsidP="00482A97">
            <w:pPr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</w:rPr>
              <w:t>Osoba(y), które będą podpisywały umowę ze strony Wykonawcy</w:t>
            </w:r>
          </w:p>
        </w:tc>
      </w:tr>
      <w:tr w:rsidR="00482A97" w14:paraId="23E8A1A9" w14:textId="77777777" w:rsidTr="00482A97">
        <w:trPr>
          <w:trHeight w:val="474"/>
        </w:trPr>
        <w:tc>
          <w:tcPr>
            <w:tcW w:w="3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827BAB" w14:textId="77777777" w:rsidR="00482A97" w:rsidRDefault="00482A97" w:rsidP="00482A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60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CEFDBA" w14:textId="77777777" w:rsidR="00482A97" w:rsidRDefault="00482A97" w:rsidP="00482A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stanowisko</w:t>
            </w:r>
          </w:p>
        </w:tc>
      </w:tr>
      <w:tr w:rsidR="00482A97" w14:paraId="702A4D9F" w14:textId="77777777" w:rsidTr="00482A97">
        <w:trPr>
          <w:trHeight w:val="692"/>
        </w:trPr>
        <w:tc>
          <w:tcPr>
            <w:tcW w:w="3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EA91C" w14:textId="77777777" w:rsidR="00482A97" w:rsidRDefault="00482A97"/>
        </w:tc>
        <w:tc>
          <w:tcPr>
            <w:tcW w:w="60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A7369" w14:textId="77777777" w:rsidR="00482A97" w:rsidRDefault="00482A97"/>
        </w:tc>
      </w:tr>
      <w:tr w:rsidR="00482A97" w14:paraId="6F4092D3" w14:textId="77777777" w:rsidTr="00482A97">
        <w:trPr>
          <w:trHeight w:val="612"/>
        </w:trPr>
        <w:tc>
          <w:tcPr>
            <w:tcW w:w="3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0BBBC" w14:textId="77777777" w:rsidR="00482A97" w:rsidRDefault="00482A97"/>
        </w:tc>
        <w:tc>
          <w:tcPr>
            <w:tcW w:w="608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ECF39" w14:textId="77777777" w:rsidR="00482A97" w:rsidRDefault="00482A97"/>
        </w:tc>
      </w:tr>
      <w:tr w:rsidR="00482A97" w14:paraId="098DD6C3" w14:textId="77777777" w:rsidTr="00482A97">
        <w:trPr>
          <w:trHeight w:val="350"/>
        </w:trPr>
        <w:tc>
          <w:tcPr>
            <w:tcW w:w="935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D8FAE" w14:textId="77777777" w:rsidR="00482A97" w:rsidRDefault="00482A97" w:rsidP="00F255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Osoba(y), odpowiedzialna za realizację umowy ze strony Wykonawcy (w tym czynności odbiorowe)</w:t>
            </w:r>
          </w:p>
        </w:tc>
      </w:tr>
      <w:tr w:rsidR="00482A97" w14:paraId="0C85228F" w14:textId="77777777" w:rsidTr="00482A97">
        <w:trPr>
          <w:trHeight w:val="452"/>
        </w:trPr>
        <w:tc>
          <w:tcPr>
            <w:tcW w:w="3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74B46F" w14:textId="77777777" w:rsidR="00482A97" w:rsidRDefault="00482A97" w:rsidP="00482A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29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3AC5A4" w14:textId="77777777" w:rsidR="00482A97" w:rsidRDefault="00482A97" w:rsidP="00482A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Stanowisko</w:t>
            </w:r>
          </w:p>
        </w:tc>
        <w:tc>
          <w:tcPr>
            <w:tcW w:w="3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BCEAB7" w14:textId="5EC7FB34" w:rsidR="00482A97" w:rsidRDefault="00482A97" w:rsidP="00482A9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Nr </w:t>
            </w:r>
            <w:proofErr w:type="spellStart"/>
            <w:r>
              <w:rPr>
                <w:b/>
                <w:bCs/>
                <w:lang w:val="en-US"/>
              </w:rPr>
              <w:t>tel</w:t>
            </w:r>
            <w:proofErr w:type="spellEnd"/>
            <w:r>
              <w:rPr>
                <w:b/>
                <w:bCs/>
                <w:lang w:val="en-US"/>
              </w:rPr>
              <w:t>/  e-mail</w:t>
            </w:r>
          </w:p>
        </w:tc>
      </w:tr>
      <w:tr w:rsidR="00482A97" w14:paraId="4FD555AB" w14:textId="77777777" w:rsidTr="00482A97">
        <w:trPr>
          <w:trHeight w:val="670"/>
        </w:trPr>
        <w:tc>
          <w:tcPr>
            <w:tcW w:w="3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B84A4" w14:textId="77777777" w:rsidR="00482A97" w:rsidRDefault="00482A97">
            <w:pPr>
              <w:rPr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C665E" w14:textId="77777777" w:rsidR="00482A97" w:rsidRDefault="00482A97">
            <w:pPr>
              <w:rPr>
                <w:lang w:val="en-US"/>
              </w:rPr>
            </w:pPr>
          </w:p>
        </w:tc>
        <w:tc>
          <w:tcPr>
            <w:tcW w:w="3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FCF02" w14:textId="77777777" w:rsidR="00482A97" w:rsidRDefault="00482A97">
            <w:pPr>
              <w:rPr>
                <w:lang w:val="en-US"/>
              </w:rPr>
            </w:pPr>
          </w:p>
        </w:tc>
      </w:tr>
      <w:tr w:rsidR="00482A97" w14:paraId="5E8005E3" w14:textId="77777777" w:rsidTr="00482A97">
        <w:trPr>
          <w:trHeight w:val="590"/>
        </w:trPr>
        <w:tc>
          <w:tcPr>
            <w:tcW w:w="3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46813" w14:textId="77777777" w:rsidR="00482A97" w:rsidRDefault="00482A97">
            <w:pPr>
              <w:rPr>
                <w:lang w:val="en-US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96A68" w14:textId="77777777" w:rsidR="00482A97" w:rsidRDefault="00482A97">
            <w:pPr>
              <w:rPr>
                <w:lang w:val="en-US"/>
              </w:rPr>
            </w:pPr>
          </w:p>
        </w:tc>
        <w:tc>
          <w:tcPr>
            <w:tcW w:w="3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53F8E4" w14:textId="77777777" w:rsidR="00482A97" w:rsidRDefault="00482A97">
            <w:pPr>
              <w:rPr>
                <w:lang w:val="en-US"/>
              </w:rPr>
            </w:pPr>
          </w:p>
        </w:tc>
      </w:tr>
    </w:tbl>
    <w:p w14:paraId="7FC8383A" w14:textId="078EE161" w:rsidR="0047444D" w:rsidRDefault="0047444D" w:rsidP="00E632B9">
      <w:pPr>
        <w:shd w:val="clear" w:color="auto" w:fill="FFFFFF"/>
        <w:suppressAutoHyphens w:val="0"/>
        <w:overflowPunct/>
        <w:autoSpaceDE/>
        <w:autoSpaceDN w:val="0"/>
        <w:adjustRightInd w:val="0"/>
        <w:ind w:right="10"/>
        <w:jc w:val="both"/>
        <w:textAlignment w:val="auto"/>
        <w:rPr>
          <w:sz w:val="22"/>
          <w:szCs w:val="22"/>
        </w:rPr>
      </w:pPr>
    </w:p>
    <w:p w14:paraId="3F2200E2" w14:textId="77777777" w:rsidR="006C5A60" w:rsidRDefault="006C5A60" w:rsidP="00025F15">
      <w:pPr>
        <w:jc w:val="both"/>
        <w:rPr>
          <w:sz w:val="22"/>
          <w:szCs w:val="22"/>
        </w:rPr>
      </w:pPr>
    </w:p>
    <w:p w14:paraId="1688A2AA" w14:textId="77777777" w:rsidR="006C5A60" w:rsidRDefault="006C5A60" w:rsidP="00025F15">
      <w:pPr>
        <w:jc w:val="both"/>
        <w:rPr>
          <w:sz w:val="22"/>
          <w:szCs w:val="22"/>
        </w:rPr>
      </w:pPr>
    </w:p>
    <w:p w14:paraId="12D50EF4" w14:textId="77777777" w:rsidR="006C5A60" w:rsidRDefault="006C5A60" w:rsidP="00025F15">
      <w:pPr>
        <w:jc w:val="both"/>
        <w:rPr>
          <w:sz w:val="22"/>
          <w:szCs w:val="22"/>
        </w:rPr>
      </w:pPr>
    </w:p>
    <w:bookmarkEnd w:id="0"/>
    <w:p w14:paraId="12AB6D27" w14:textId="77777777" w:rsidR="006C5A60" w:rsidRDefault="006C5A60" w:rsidP="00025F15">
      <w:pPr>
        <w:jc w:val="both"/>
        <w:rPr>
          <w:sz w:val="22"/>
          <w:szCs w:val="22"/>
        </w:rPr>
      </w:pPr>
    </w:p>
    <w:p w14:paraId="1990C172" w14:textId="77777777" w:rsidR="002F1AAB" w:rsidRDefault="002F1AAB" w:rsidP="00025F15">
      <w:pPr>
        <w:jc w:val="both"/>
        <w:rPr>
          <w:sz w:val="22"/>
          <w:szCs w:val="22"/>
        </w:rPr>
      </w:pPr>
    </w:p>
    <w:p w14:paraId="2C0A84BD" w14:textId="55AD042B" w:rsidR="002F1AAB" w:rsidRPr="00A87600" w:rsidRDefault="002F1AAB" w:rsidP="002F1AAB">
      <w:pPr>
        <w:jc w:val="center"/>
        <w:rPr>
          <w:rFonts w:ascii="Arial" w:hAnsi="Arial" w:cs="Arial"/>
          <w:b/>
          <w:bCs/>
          <w:color w:val="FF0000"/>
          <w:szCs w:val="24"/>
        </w:rPr>
      </w:pPr>
      <w:r w:rsidRPr="00A87600">
        <w:rPr>
          <w:rFonts w:ascii="Arial" w:hAnsi="Arial" w:cs="Arial"/>
          <w:b/>
          <w:bCs/>
          <w:color w:val="FF0000"/>
          <w:szCs w:val="24"/>
        </w:rPr>
        <w:t>/podpis osoby uprawnionej do reprezentacji Wykonawcy w formie elektronicznej – podpis kwalifikowany lub podpis zaufany lub podpis osobisty</w:t>
      </w:r>
      <w:r w:rsidR="00F903EF">
        <w:rPr>
          <w:rFonts w:ascii="Arial" w:hAnsi="Arial" w:cs="Arial"/>
          <w:b/>
          <w:bCs/>
          <w:color w:val="FF0000"/>
          <w:szCs w:val="24"/>
        </w:rPr>
        <w:t xml:space="preserve"> (e-dowód)/</w:t>
      </w:r>
    </w:p>
    <w:p w14:paraId="507651C4" w14:textId="77777777" w:rsidR="002F1AAB" w:rsidRDefault="002F1AAB" w:rsidP="00025F15">
      <w:pPr>
        <w:jc w:val="both"/>
        <w:rPr>
          <w:sz w:val="22"/>
          <w:szCs w:val="22"/>
        </w:rPr>
      </w:pPr>
    </w:p>
    <w:sectPr w:rsidR="002F1AAB" w:rsidSect="00061B7A">
      <w:headerReference w:type="default" r:id="rId8"/>
      <w:footerReference w:type="default" r:id="rId9"/>
      <w:pgSz w:w="11906" w:h="16838"/>
      <w:pgMar w:top="1276" w:right="1134" w:bottom="993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DC13A" w14:textId="77777777" w:rsidR="008A10EF" w:rsidRDefault="008A10EF" w:rsidP="001D7A22">
      <w:r>
        <w:separator/>
      </w:r>
    </w:p>
  </w:endnote>
  <w:endnote w:type="continuationSeparator" w:id="0">
    <w:p w14:paraId="69873CE5" w14:textId="77777777" w:rsidR="008A10EF" w:rsidRDefault="008A10EF" w:rsidP="001D7A22">
      <w:r>
        <w:continuationSeparator/>
      </w:r>
    </w:p>
  </w:endnote>
  <w:endnote w:type="continuationNotice" w:id="1">
    <w:p w14:paraId="76624DA8" w14:textId="77777777" w:rsidR="008A10EF" w:rsidRDefault="008A1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9430486"/>
      <w:docPartObj>
        <w:docPartGallery w:val="Page Numbers (Bottom of Page)"/>
        <w:docPartUnique/>
      </w:docPartObj>
    </w:sdtPr>
    <w:sdtEndPr/>
    <w:sdtContent>
      <w:p w14:paraId="1CA92A6B" w14:textId="31C4165F" w:rsidR="00334DDC" w:rsidRDefault="00334D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828EB0" w14:textId="77777777" w:rsidR="00150823" w:rsidRDefault="00150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33DC4" w14:textId="77777777" w:rsidR="008A10EF" w:rsidRDefault="008A10EF" w:rsidP="001D7A22">
      <w:r>
        <w:separator/>
      </w:r>
    </w:p>
  </w:footnote>
  <w:footnote w:type="continuationSeparator" w:id="0">
    <w:p w14:paraId="0600E83B" w14:textId="77777777" w:rsidR="008A10EF" w:rsidRDefault="008A10EF" w:rsidP="001D7A22">
      <w:r>
        <w:continuationSeparator/>
      </w:r>
    </w:p>
  </w:footnote>
  <w:footnote w:type="continuationNotice" w:id="1">
    <w:p w14:paraId="1F549C9F" w14:textId="77777777" w:rsidR="008A10EF" w:rsidRDefault="008A10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93A53" w14:textId="7F9E05AE" w:rsidR="001D7A22" w:rsidRDefault="002619F6">
    <w:pPr>
      <w:pStyle w:val="Nagwek"/>
    </w:pPr>
    <w:r>
      <w:rPr>
        <w:rFonts w:ascii="Palatino Linotype" w:hAnsi="Palatino Linotype"/>
        <w:color w:val="000000"/>
        <w:sz w:val="22"/>
        <w:szCs w:val="22"/>
      </w:rPr>
      <w:t>Nr</w:t>
    </w:r>
    <w:r w:rsidR="00A640E8">
      <w:rPr>
        <w:rFonts w:ascii="Palatino Linotype" w:hAnsi="Palatino Linotype"/>
        <w:color w:val="000000"/>
        <w:sz w:val="22"/>
        <w:szCs w:val="22"/>
      </w:rPr>
      <w:t xml:space="preserve"> sprawy</w:t>
    </w:r>
    <w:r w:rsidR="00F95687">
      <w:rPr>
        <w:rFonts w:ascii="Palatino Linotype" w:hAnsi="Palatino Linotype"/>
        <w:color w:val="000000"/>
        <w:sz w:val="22"/>
        <w:szCs w:val="22"/>
      </w:rPr>
      <w:t xml:space="preserve"> </w:t>
    </w:r>
    <w:r w:rsidR="008545A9">
      <w:rPr>
        <w:rFonts w:ascii="Palatino Linotype" w:hAnsi="Palatino Linotype"/>
        <w:color w:val="000000"/>
        <w:sz w:val="22"/>
        <w:szCs w:val="22"/>
      </w:rPr>
      <w:t xml:space="preserve">: </w:t>
    </w:r>
    <w:r w:rsidR="001A3FF7">
      <w:rPr>
        <w:rFonts w:ascii="Palatino Linotype" w:hAnsi="Palatino Linotype"/>
        <w:color w:val="000000"/>
        <w:sz w:val="22"/>
        <w:szCs w:val="22"/>
      </w:rPr>
      <w:t>O</w:t>
    </w:r>
    <w:r w:rsidR="00910ACE">
      <w:rPr>
        <w:rFonts w:ascii="Palatino Linotype" w:hAnsi="Palatino Linotype"/>
        <w:color w:val="000000"/>
        <w:sz w:val="22"/>
        <w:szCs w:val="22"/>
      </w:rPr>
      <w:t>Z</w:t>
    </w:r>
    <w:r w:rsidR="002B4ACB">
      <w:rPr>
        <w:rFonts w:ascii="Palatino Linotype" w:hAnsi="Palatino Linotype"/>
        <w:color w:val="000000"/>
        <w:sz w:val="22"/>
        <w:szCs w:val="22"/>
      </w:rPr>
      <w:t>/2712/</w:t>
    </w:r>
    <w:r w:rsidR="00910ACE">
      <w:rPr>
        <w:rFonts w:ascii="Palatino Linotype" w:hAnsi="Palatino Linotype"/>
        <w:color w:val="000000"/>
        <w:sz w:val="22"/>
        <w:szCs w:val="22"/>
      </w:rPr>
      <w:t>3</w:t>
    </w:r>
    <w:r w:rsidR="002B4ACB">
      <w:rPr>
        <w:rFonts w:ascii="Palatino Linotype" w:hAnsi="Palatino Linotype"/>
        <w:color w:val="000000"/>
        <w:sz w:val="22"/>
        <w:szCs w:val="22"/>
      </w:rPr>
      <w:t>/202</w:t>
    </w:r>
    <w:r w:rsidR="00347376">
      <w:rPr>
        <w:rFonts w:ascii="Palatino Linotype" w:hAnsi="Palatino Linotype"/>
        <w:color w:val="000000"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3"/>
        <w:szCs w:val="23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7C7674"/>
    <w:multiLevelType w:val="multilevel"/>
    <w:tmpl w:val="989635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Arial" w:eastAsia="Times New Roman" w:hAnsi="Arial" w:cs="Arial"/>
        <w:b w:val="0"/>
        <w:bCs w:val="0"/>
        <w:i w:val="0"/>
        <w:iCs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B7BD0"/>
    <w:multiLevelType w:val="hybridMultilevel"/>
    <w:tmpl w:val="F68CF538"/>
    <w:lvl w:ilvl="0" w:tplc="C11003B0">
      <w:numFmt w:val="bullet"/>
      <w:lvlText w:val=""/>
      <w:lvlJc w:val="left"/>
      <w:pPr>
        <w:ind w:left="1440" w:hanging="360"/>
      </w:pPr>
      <w:rPr>
        <w:rFonts w:ascii="Symbol" w:eastAsia="MS Mincho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2D43C9F"/>
    <w:multiLevelType w:val="hybridMultilevel"/>
    <w:tmpl w:val="330CBD1A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D2B38"/>
    <w:multiLevelType w:val="hybridMultilevel"/>
    <w:tmpl w:val="6448B5F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A76219"/>
    <w:multiLevelType w:val="hybridMultilevel"/>
    <w:tmpl w:val="8F8EAD60"/>
    <w:lvl w:ilvl="0" w:tplc="E222F5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20F6EB1"/>
    <w:multiLevelType w:val="hybridMultilevel"/>
    <w:tmpl w:val="889AD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93DBB"/>
    <w:multiLevelType w:val="hybridMultilevel"/>
    <w:tmpl w:val="4B28A680"/>
    <w:lvl w:ilvl="0" w:tplc="5254A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942E6"/>
    <w:multiLevelType w:val="hybridMultilevel"/>
    <w:tmpl w:val="8D88298A"/>
    <w:lvl w:ilvl="0" w:tplc="EDC2EC0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6610D54"/>
    <w:multiLevelType w:val="hybridMultilevel"/>
    <w:tmpl w:val="22C67F0C"/>
    <w:lvl w:ilvl="0" w:tplc="FC0286BA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7054B"/>
    <w:multiLevelType w:val="hybridMultilevel"/>
    <w:tmpl w:val="6C44C4DA"/>
    <w:lvl w:ilvl="0" w:tplc="A11EAC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0663B"/>
    <w:multiLevelType w:val="hybridMultilevel"/>
    <w:tmpl w:val="BAD6505A"/>
    <w:lvl w:ilvl="0" w:tplc="BCA6D9C4"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EF0FD7"/>
    <w:multiLevelType w:val="hybridMultilevel"/>
    <w:tmpl w:val="78C00008"/>
    <w:lvl w:ilvl="0" w:tplc="AF26D6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7A2ABF"/>
    <w:multiLevelType w:val="hybridMultilevel"/>
    <w:tmpl w:val="5562108A"/>
    <w:lvl w:ilvl="0" w:tplc="B0A2E43A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9"/>
        </w:tabs>
        <w:ind w:left="16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9"/>
        </w:tabs>
        <w:ind w:left="23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9"/>
        </w:tabs>
        <w:ind w:left="45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9"/>
        </w:tabs>
        <w:ind w:left="59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9"/>
        </w:tabs>
        <w:ind w:left="6709" w:hanging="180"/>
      </w:pPr>
      <w:rPr>
        <w:rFonts w:cs="Times New Roman"/>
      </w:rPr>
    </w:lvl>
  </w:abstractNum>
  <w:abstractNum w:abstractNumId="16" w15:restartNumberingAfterBreak="0">
    <w:nsid w:val="51BA01E4"/>
    <w:multiLevelType w:val="hybridMultilevel"/>
    <w:tmpl w:val="57783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681E85"/>
    <w:multiLevelType w:val="hybridMultilevel"/>
    <w:tmpl w:val="16646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5A3"/>
    <w:multiLevelType w:val="hybridMultilevel"/>
    <w:tmpl w:val="E7BA7696"/>
    <w:name w:val="WW8Num222"/>
    <w:lvl w:ilvl="0" w:tplc="0EAC5484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12F57"/>
    <w:multiLevelType w:val="hybridMultilevel"/>
    <w:tmpl w:val="BADC0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96408"/>
    <w:multiLevelType w:val="hybridMultilevel"/>
    <w:tmpl w:val="A95EF09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69A77C08"/>
    <w:multiLevelType w:val="hybridMultilevel"/>
    <w:tmpl w:val="209076A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F601279"/>
    <w:multiLevelType w:val="hybridMultilevel"/>
    <w:tmpl w:val="C2E8D644"/>
    <w:lvl w:ilvl="0" w:tplc="973C688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4FD4F25"/>
    <w:multiLevelType w:val="hybridMultilevel"/>
    <w:tmpl w:val="FF2C0466"/>
    <w:name w:val="WW8Num22"/>
    <w:lvl w:ilvl="0" w:tplc="00000002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cs="Times New Roman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946ECB"/>
    <w:multiLevelType w:val="hybridMultilevel"/>
    <w:tmpl w:val="8226955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19491146">
    <w:abstractNumId w:val="0"/>
  </w:num>
  <w:num w:numId="2" w16cid:durableId="536238330">
    <w:abstractNumId w:val="1"/>
  </w:num>
  <w:num w:numId="3" w16cid:durableId="1256093737">
    <w:abstractNumId w:val="2"/>
  </w:num>
  <w:num w:numId="4" w16cid:durableId="269778648">
    <w:abstractNumId w:val="16"/>
  </w:num>
  <w:num w:numId="5" w16cid:durableId="1183396034">
    <w:abstractNumId w:val="16"/>
  </w:num>
  <w:num w:numId="6" w16cid:durableId="1414468734">
    <w:abstractNumId w:val="21"/>
  </w:num>
  <w:num w:numId="7" w16cid:durableId="862785584">
    <w:abstractNumId w:val="17"/>
  </w:num>
  <w:num w:numId="8" w16cid:durableId="10961015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6758774">
    <w:abstractNumId w:val="15"/>
  </w:num>
  <w:num w:numId="10" w16cid:durableId="1250188802">
    <w:abstractNumId w:val="23"/>
  </w:num>
  <w:num w:numId="11" w16cid:durableId="1438135666">
    <w:abstractNumId w:val="20"/>
  </w:num>
  <w:num w:numId="12" w16cid:durableId="569274068">
    <w:abstractNumId w:val="19"/>
  </w:num>
  <w:num w:numId="13" w16cid:durableId="1696228336">
    <w:abstractNumId w:val="22"/>
  </w:num>
  <w:num w:numId="14" w16cid:durableId="1620649012">
    <w:abstractNumId w:val="18"/>
  </w:num>
  <w:num w:numId="15" w16cid:durableId="219027194">
    <w:abstractNumId w:val="6"/>
  </w:num>
  <w:num w:numId="16" w16cid:durableId="1651208978">
    <w:abstractNumId w:val="10"/>
  </w:num>
  <w:num w:numId="17" w16cid:durableId="500436900">
    <w:abstractNumId w:val="14"/>
  </w:num>
  <w:num w:numId="18" w16cid:durableId="204030939">
    <w:abstractNumId w:val="12"/>
  </w:num>
  <w:num w:numId="19" w16cid:durableId="2008903424">
    <w:abstractNumId w:val="5"/>
  </w:num>
  <w:num w:numId="20" w16cid:durableId="1074476024">
    <w:abstractNumId w:val="7"/>
  </w:num>
  <w:num w:numId="21" w16cid:durableId="1603805587">
    <w:abstractNumId w:val="9"/>
  </w:num>
  <w:num w:numId="22" w16cid:durableId="1973317246">
    <w:abstractNumId w:val="3"/>
  </w:num>
  <w:num w:numId="23" w16cid:durableId="1002440349">
    <w:abstractNumId w:val="13"/>
  </w:num>
  <w:num w:numId="24" w16cid:durableId="1935550415">
    <w:abstractNumId w:val="4"/>
  </w:num>
  <w:num w:numId="25" w16cid:durableId="625038638">
    <w:abstractNumId w:val="11"/>
  </w:num>
  <w:num w:numId="26" w16cid:durableId="1535263924">
    <w:abstractNumId w:val="24"/>
  </w:num>
  <w:num w:numId="27" w16cid:durableId="16679719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1"/>
    <w:rsid w:val="0000509A"/>
    <w:rsid w:val="000116EB"/>
    <w:rsid w:val="00012791"/>
    <w:rsid w:val="0001411B"/>
    <w:rsid w:val="00016A8A"/>
    <w:rsid w:val="000173F8"/>
    <w:rsid w:val="000238FA"/>
    <w:rsid w:val="00025F15"/>
    <w:rsid w:val="0002683A"/>
    <w:rsid w:val="000325D7"/>
    <w:rsid w:val="00032701"/>
    <w:rsid w:val="00035167"/>
    <w:rsid w:val="00055B65"/>
    <w:rsid w:val="00061B7A"/>
    <w:rsid w:val="0006298B"/>
    <w:rsid w:val="00062FE9"/>
    <w:rsid w:val="00073E09"/>
    <w:rsid w:val="000758B5"/>
    <w:rsid w:val="0008582E"/>
    <w:rsid w:val="000905F0"/>
    <w:rsid w:val="00091210"/>
    <w:rsid w:val="00091D1C"/>
    <w:rsid w:val="000B2AC4"/>
    <w:rsid w:val="000B3548"/>
    <w:rsid w:val="000B72E0"/>
    <w:rsid w:val="000C3F5C"/>
    <w:rsid w:val="000E6948"/>
    <w:rsid w:val="000F4EC1"/>
    <w:rsid w:val="00106F9D"/>
    <w:rsid w:val="00110D3F"/>
    <w:rsid w:val="001137C3"/>
    <w:rsid w:val="00113F08"/>
    <w:rsid w:val="001331ED"/>
    <w:rsid w:val="00133D20"/>
    <w:rsid w:val="00137E87"/>
    <w:rsid w:val="00145882"/>
    <w:rsid w:val="00150823"/>
    <w:rsid w:val="001545C5"/>
    <w:rsid w:val="001655B7"/>
    <w:rsid w:val="00191BFC"/>
    <w:rsid w:val="001A3FF7"/>
    <w:rsid w:val="001A6D36"/>
    <w:rsid w:val="001B000C"/>
    <w:rsid w:val="001B6D77"/>
    <w:rsid w:val="001C0DD1"/>
    <w:rsid w:val="001C5EB8"/>
    <w:rsid w:val="001D26A9"/>
    <w:rsid w:val="001D3AB1"/>
    <w:rsid w:val="001D7A22"/>
    <w:rsid w:val="001F4FAB"/>
    <w:rsid w:val="001F6359"/>
    <w:rsid w:val="002047D7"/>
    <w:rsid w:val="00223A5A"/>
    <w:rsid w:val="00225C9A"/>
    <w:rsid w:val="00236FF2"/>
    <w:rsid w:val="00246309"/>
    <w:rsid w:val="0025102A"/>
    <w:rsid w:val="002619F6"/>
    <w:rsid w:val="00261C2D"/>
    <w:rsid w:val="002622EB"/>
    <w:rsid w:val="00277A2E"/>
    <w:rsid w:val="0028272A"/>
    <w:rsid w:val="00283794"/>
    <w:rsid w:val="00290AE6"/>
    <w:rsid w:val="002A7233"/>
    <w:rsid w:val="002B2B89"/>
    <w:rsid w:val="002B4369"/>
    <w:rsid w:val="002B4ACB"/>
    <w:rsid w:val="002D4CCB"/>
    <w:rsid w:val="002D609C"/>
    <w:rsid w:val="002F0B83"/>
    <w:rsid w:val="002F1AAB"/>
    <w:rsid w:val="0030349E"/>
    <w:rsid w:val="00303C29"/>
    <w:rsid w:val="00315B4B"/>
    <w:rsid w:val="00326EBF"/>
    <w:rsid w:val="0033216A"/>
    <w:rsid w:val="00334DDC"/>
    <w:rsid w:val="00347376"/>
    <w:rsid w:val="00352590"/>
    <w:rsid w:val="003555EB"/>
    <w:rsid w:val="003633CC"/>
    <w:rsid w:val="003775CD"/>
    <w:rsid w:val="003808AE"/>
    <w:rsid w:val="003A2470"/>
    <w:rsid w:val="003A6CC9"/>
    <w:rsid w:val="003B1ADF"/>
    <w:rsid w:val="003C4DE4"/>
    <w:rsid w:val="003D496F"/>
    <w:rsid w:val="003E43F2"/>
    <w:rsid w:val="003E6131"/>
    <w:rsid w:val="003E798A"/>
    <w:rsid w:val="003F461C"/>
    <w:rsid w:val="003F492A"/>
    <w:rsid w:val="004078B6"/>
    <w:rsid w:val="00410B48"/>
    <w:rsid w:val="00411FC5"/>
    <w:rsid w:val="004169ED"/>
    <w:rsid w:val="00424E31"/>
    <w:rsid w:val="00435EB4"/>
    <w:rsid w:val="00440A28"/>
    <w:rsid w:val="004610D3"/>
    <w:rsid w:val="00467B64"/>
    <w:rsid w:val="0047444D"/>
    <w:rsid w:val="00475643"/>
    <w:rsid w:val="004771BF"/>
    <w:rsid w:val="00482A97"/>
    <w:rsid w:val="00485A3B"/>
    <w:rsid w:val="004B3E8C"/>
    <w:rsid w:val="004C06D8"/>
    <w:rsid w:val="004C0ED4"/>
    <w:rsid w:val="004C5330"/>
    <w:rsid w:val="004D5792"/>
    <w:rsid w:val="004E6A6C"/>
    <w:rsid w:val="004E6D33"/>
    <w:rsid w:val="004F6330"/>
    <w:rsid w:val="005027F5"/>
    <w:rsid w:val="0051093E"/>
    <w:rsid w:val="005258B6"/>
    <w:rsid w:val="00527A7D"/>
    <w:rsid w:val="00535121"/>
    <w:rsid w:val="00545E72"/>
    <w:rsid w:val="00546DB5"/>
    <w:rsid w:val="005472CC"/>
    <w:rsid w:val="005525F3"/>
    <w:rsid w:val="00553CBC"/>
    <w:rsid w:val="0055696D"/>
    <w:rsid w:val="005708E2"/>
    <w:rsid w:val="00583810"/>
    <w:rsid w:val="00590415"/>
    <w:rsid w:val="005A44BC"/>
    <w:rsid w:val="005B1B46"/>
    <w:rsid w:val="005B313B"/>
    <w:rsid w:val="005B71A5"/>
    <w:rsid w:val="005C2755"/>
    <w:rsid w:val="005C62C5"/>
    <w:rsid w:val="005D1769"/>
    <w:rsid w:val="005D4147"/>
    <w:rsid w:val="005D4274"/>
    <w:rsid w:val="005D449A"/>
    <w:rsid w:val="005E034A"/>
    <w:rsid w:val="005E15F4"/>
    <w:rsid w:val="005E1C7C"/>
    <w:rsid w:val="0060051B"/>
    <w:rsid w:val="00611605"/>
    <w:rsid w:val="00625B3C"/>
    <w:rsid w:val="006438DF"/>
    <w:rsid w:val="00645A11"/>
    <w:rsid w:val="006745FE"/>
    <w:rsid w:val="00676E7E"/>
    <w:rsid w:val="00681B63"/>
    <w:rsid w:val="006908B5"/>
    <w:rsid w:val="00691B53"/>
    <w:rsid w:val="00692A97"/>
    <w:rsid w:val="00697916"/>
    <w:rsid w:val="006B11B1"/>
    <w:rsid w:val="006B4824"/>
    <w:rsid w:val="006C2D62"/>
    <w:rsid w:val="006C36BD"/>
    <w:rsid w:val="006C3A51"/>
    <w:rsid w:val="006C5A60"/>
    <w:rsid w:val="006D0FA8"/>
    <w:rsid w:val="006D6287"/>
    <w:rsid w:val="006D7E18"/>
    <w:rsid w:val="006E14D5"/>
    <w:rsid w:val="006F0F94"/>
    <w:rsid w:val="00712DAC"/>
    <w:rsid w:val="00716434"/>
    <w:rsid w:val="00717389"/>
    <w:rsid w:val="0072371E"/>
    <w:rsid w:val="00724DF1"/>
    <w:rsid w:val="00727CE8"/>
    <w:rsid w:val="0074049A"/>
    <w:rsid w:val="00740D40"/>
    <w:rsid w:val="0074100B"/>
    <w:rsid w:val="00745B63"/>
    <w:rsid w:val="007536F2"/>
    <w:rsid w:val="0075499E"/>
    <w:rsid w:val="00756ED1"/>
    <w:rsid w:val="00764B35"/>
    <w:rsid w:val="00766F79"/>
    <w:rsid w:val="007836A9"/>
    <w:rsid w:val="00784E25"/>
    <w:rsid w:val="007A6A3E"/>
    <w:rsid w:val="007B4FBB"/>
    <w:rsid w:val="007B7523"/>
    <w:rsid w:val="007C31E2"/>
    <w:rsid w:val="007C3DC6"/>
    <w:rsid w:val="007D00DB"/>
    <w:rsid w:val="007D4C71"/>
    <w:rsid w:val="007E4B77"/>
    <w:rsid w:val="007E69BF"/>
    <w:rsid w:val="00800F5D"/>
    <w:rsid w:val="008378C4"/>
    <w:rsid w:val="0084009E"/>
    <w:rsid w:val="00840955"/>
    <w:rsid w:val="0084106E"/>
    <w:rsid w:val="00841A94"/>
    <w:rsid w:val="00850200"/>
    <w:rsid w:val="0085092C"/>
    <w:rsid w:val="008545A9"/>
    <w:rsid w:val="008715AA"/>
    <w:rsid w:val="00874823"/>
    <w:rsid w:val="00887577"/>
    <w:rsid w:val="00891134"/>
    <w:rsid w:val="00896E32"/>
    <w:rsid w:val="008A10EF"/>
    <w:rsid w:val="008B1D46"/>
    <w:rsid w:val="008C5BB8"/>
    <w:rsid w:val="008C69FE"/>
    <w:rsid w:val="008D51BA"/>
    <w:rsid w:val="008F6227"/>
    <w:rsid w:val="009062F4"/>
    <w:rsid w:val="00910ACE"/>
    <w:rsid w:val="00911EB6"/>
    <w:rsid w:val="0091351B"/>
    <w:rsid w:val="00914D99"/>
    <w:rsid w:val="00922BBE"/>
    <w:rsid w:val="009344F6"/>
    <w:rsid w:val="0095089B"/>
    <w:rsid w:val="00972B2F"/>
    <w:rsid w:val="00981792"/>
    <w:rsid w:val="00992C07"/>
    <w:rsid w:val="009A1190"/>
    <w:rsid w:val="009A17AF"/>
    <w:rsid w:val="009B1151"/>
    <w:rsid w:val="009B3BDC"/>
    <w:rsid w:val="009B4C4C"/>
    <w:rsid w:val="009C618F"/>
    <w:rsid w:val="009C71FC"/>
    <w:rsid w:val="009C7879"/>
    <w:rsid w:val="009D113D"/>
    <w:rsid w:val="009D59F4"/>
    <w:rsid w:val="009E7860"/>
    <w:rsid w:val="009F6F44"/>
    <w:rsid w:val="00A01BB4"/>
    <w:rsid w:val="00A12D15"/>
    <w:rsid w:val="00A14B01"/>
    <w:rsid w:val="00A16448"/>
    <w:rsid w:val="00A16A16"/>
    <w:rsid w:val="00A218DA"/>
    <w:rsid w:val="00A223BB"/>
    <w:rsid w:val="00A27875"/>
    <w:rsid w:val="00A35D52"/>
    <w:rsid w:val="00A43BEB"/>
    <w:rsid w:val="00A43E0E"/>
    <w:rsid w:val="00A44210"/>
    <w:rsid w:val="00A44FB2"/>
    <w:rsid w:val="00A640E8"/>
    <w:rsid w:val="00A840DE"/>
    <w:rsid w:val="00A90BD0"/>
    <w:rsid w:val="00A92969"/>
    <w:rsid w:val="00AA5118"/>
    <w:rsid w:val="00AB0EA6"/>
    <w:rsid w:val="00AB66A6"/>
    <w:rsid w:val="00AC3E69"/>
    <w:rsid w:val="00AC574E"/>
    <w:rsid w:val="00AC65C3"/>
    <w:rsid w:val="00AD423F"/>
    <w:rsid w:val="00AE272A"/>
    <w:rsid w:val="00AE7477"/>
    <w:rsid w:val="00AE7EC8"/>
    <w:rsid w:val="00AF71F0"/>
    <w:rsid w:val="00B056E2"/>
    <w:rsid w:val="00B15391"/>
    <w:rsid w:val="00B25E7F"/>
    <w:rsid w:val="00B27344"/>
    <w:rsid w:val="00B2793C"/>
    <w:rsid w:val="00B42761"/>
    <w:rsid w:val="00B42E46"/>
    <w:rsid w:val="00B4340F"/>
    <w:rsid w:val="00B56410"/>
    <w:rsid w:val="00B93CD5"/>
    <w:rsid w:val="00BA2823"/>
    <w:rsid w:val="00BA6C52"/>
    <w:rsid w:val="00BC5E3D"/>
    <w:rsid w:val="00BC6773"/>
    <w:rsid w:val="00BE676A"/>
    <w:rsid w:val="00BF577B"/>
    <w:rsid w:val="00C052B0"/>
    <w:rsid w:val="00C134C4"/>
    <w:rsid w:val="00C20483"/>
    <w:rsid w:val="00C2055C"/>
    <w:rsid w:val="00C21BA6"/>
    <w:rsid w:val="00C26C36"/>
    <w:rsid w:val="00C41B7D"/>
    <w:rsid w:val="00C44740"/>
    <w:rsid w:val="00C56DEA"/>
    <w:rsid w:val="00C664D8"/>
    <w:rsid w:val="00C7269A"/>
    <w:rsid w:val="00C773FA"/>
    <w:rsid w:val="00C81344"/>
    <w:rsid w:val="00C912DE"/>
    <w:rsid w:val="00C92AFE"/>
    <w:rsid w:val="00C96F3D"/>
    <w:rsid w:val="00CA64BA"/>
    <w:rsid w:val="00CB3D61"/>
    <w:rsid w:val="00CB4A3F"/>
    <w:rsid w:val="00CC2804"/>
    <w:rsid w:val="00CD6972"/>
    <w:rsid w:val="00CE4516"/>
    <w:rsid w:val="00CF184A"/>
    <w:rsid w:val="00D047DA"/>
    <w:rsid w:val="00D059ED"/>
    <w:rsid w:val="00D162E9"/>
    <w:rsid w:val="00D2149A"/>
    <w:rsid w:val="00D305E0"/>
    <w:rsid w:val="00D310C8"/>
    <w:rsid w:val="00D31426"/>
    <w:rsid w:val="00D36D29"/>
    <w:rsid w:val="00D52187"/>
    <w:rsid w:val="00D57CC6"/>
    <w:rsid w:val="00D72B8A"/>
    <w:rsid w:val="00D7554E"/>
    <w:rsid w:val="00D75FCD"/>
    <w:rsid w:val="00D838C1"/>
    <w:rsid w:val="00D84EB9"/>
    <w:rsid w:val="00D924A5"/>
    <w:rsid w:val="00D96E38"/>
    <w:rsid w:val="00DA43A3"/>
    <w:rsid w:val="00DC2190"/>
    <w:rsid w:val="00DC571C"/>
    <w:rsid w:val="00DE38B3"/>
    <w:rsid w:val="00DE546C"/>
    <w:rsid w:val="00E15483"/>
    <w:rsid w:val="00E2329B"/>
    <w:rsid w:val="00E326C8"/>
    <w:rsid w:val="00E34862"/>
    <w:rsid w:val="00E36ED3"/>
    <w:rsid w:val="00E37A98"/>
    <w:rsid w:val="00E632B9"/>
    <w:rsid w:val="00E6525E"/>
    <w:rsid w:val="00E7227B"/>
    <w:rsid w:val="00EA7CB4"/>
    <w:rsid w:val="00EB4E97"/>
    <w:rsid w:val="00EC55A4"/>
    <w:rsid w:val="00ED2195"/>
    <w:rsid w:val="00ED2773"/>
    <w:rsid w:val="00EE4D4E"/>
    <w:rsid w:val="00EF0936"/>
    <w:rsid w:val="00EF42C6"/>
    <w:rsid w:val="00F005AA"/>
    <w:rsid w:val="00F00F72"/>
    <w:rsid w:val="00F02FF2"/>
    <w:rsid w:val="00F1514E"/>
    <w:rsid w:val="00F23EF9"/>
    <w:rsid w:val="00F24516"/>
    <w:rsid w:val="00F25595"/>
    <w:rsid w:val="00F256E7"/>
    <w:rsid w:val="00F273EC"/>
    <w:rsid w:val="00F3562A"/>
    <w:rsid w:val="00F42A01"/>
    <w:rsid w:val="00F45133"/>
    <w:rsid w:val="00F5644A"/>
    <w:rsid w:val="00F67F01"/>
    <w:rsid w:val="00F8323B"/>
    <w:rsid w:val="00F903EF"/>
    <w:rsid w:val="00F94B0D"/>
    <w:rsid w:val="00F95687"/>
    <w:rsid w:val="00FA1B53"/>
    <w:rsid w:val="00FB471E"/>
    <w:rsid w:val="00FC7270"/>
    <w:rsid w:val="00FF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7A5D9B"/>
  <w15:chartTrackingRefBased/>
  <w15:docId w15:val="{F142004A-E224-4ED1-A42C-8E3F023A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sz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7D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44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sz w:val="23"/>
      <w:szCs w:val="23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cs="Times New Roman"/>
    </w:rPr>
  </w:style>
  <w:style w:type="character" w:customStyle="1" w:styleId="WW8Num4z0">
    <w:name w:val="WW8Num4z0"/>
    <w:rPr>
      <w:rFonts w:cs="Times New Roman"/>
      <w:b w:val="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overflowPunct/>
      <w:autoSpaceDE/>
      <w:ind w:left="4248" w:firstLine="708"/>
      <w:jc w:val="center"/>
      <w:textAlignment w:val="auto"/>
    </w:pPr>
    <w:rPr>
      <w:rFonts w:ascii="Arial" w:hAnsi="Arial" w:cs="Arial"/>
      <w:b/>
      <w:szCs w:val="24"/>
    </w:rPr>
  </w:style>
  <w:style w:type="paragraph" w:styleId="Tekstpodstawowy">
    <w:name w:val="Body Text"/>
    <w:basedOn w:val="Normalny"/>
    <w:pPr>
      <w:spacing w:after="120"/>
      <w:textAlignment w:val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overflowPunct/>
      <w:autoSpaceDE/>
      <w:ind w:left="720"/>
      <w:contextualSpacing/>
      <w:textAlignment w:val="auto"/>
    </w:pPr>
    <w:rPr>
      <w:rFonts w:eastAsia="Calibri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Nagwek4Znak">
    <w:name w:val="Nagłówek 4 Znak"/>
    <w:link w:val="Nagwek4"/>
    <w:uiPriority w:val="9"/>
    <w:semiHidden/>
    <w:rsid w:val="0047444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D113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9D113D"/>
    <w:rPr>
      <w:sz w:val="24"/>
      <w:lang w:eastAsia="zh-CN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9D113D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Tahoma"/>
      <w:sz w:val="20"/>
      <w:lang w:val="en-US" w:eastAsia="en-US"/>
    </w:rPr>
  </w:style>
  <w:style w:type="character" w:styleId="Pogrubienie">
    <w:name w:val="Strong"/>
    <w:uiPriority w:val="22"/>
    <w:qFormat/>
    <w:rsid w:val="006D7E1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7A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7A22"/>
    <w:rPr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D7A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7A22"/>
    <w:rPr>
      <w:sz w:val="24"/>
      <w:lang w:eastAsia="zh-CN"/>
    </w:rPr>
  </w:style>
  <w:style w:type="character" w:customStyle="1" w:styleId="BezodstpwZnak">
    <w:name w:val="Bez odstępów Znak"/>
    <w:aliases w:val="Luc_Bez odstępów Znak"/>
    <w:link w:val="Bezodstpw"/>
    <w:uiPriority w:val="1"/>
    <w:locked/>
    <w:rsid w:val="00110D3F"/>
    <w:rPr>
      <w:rFonts w:ascii="Palatino Linotype" w:hAnsi="Palatino Linotype"/>
      <w:sz w:val="21"/>
      <w:szCs w:val="19"/>
      <w:lang w:val="en-US"/>
    </w:rPr>
  </w:style>
  <w:style w:type="paragraph" w:styleId="Bezodstpw">
    <w:name w:val="No Spacing"/>
    <w:aliases w:val="Luc_Bez odstępów"/>
    <w:link w:val="BezodstpwZnak"/>
    <w:uiPriority w:val="1"/>
    <w:qFormat/>
    <w:rsid w:val="00110D3F"/>
    <w:pPr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1Znak">
    <w:name w:val="Nagłówek 1 Znak"/>
    <w:link w:val="Nagwek1"/>
    <w:uiPriority w:val="9"/>
    <w:rsid w:val="002047D7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customStyle="1" w:styleId="Bartek">
    <w:name w:val="Bartek"/>
    <w:basedOn w:val="Normalny"/>
    <w:rsid w:val="00F45133"/>
    <w:pPr>
      <w:suppressAutoHyphens w:val="0"/>
      <w:overflowPunct/>
      <w:autoSpaceDE/>
      <w:textAlignment w:val="auto"/>
    </w:pPr>
    <w:rPr>
      <w:sz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8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8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2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282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2823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823"/>
    <w:rPr>
      <w:b/>
      <w:bCs/>
      <w:lang w:eastAsia="zh-CN"/>
    </w:rPr>
  </w:style>
  <w:style w:type="paragraph" w:styleId="Poprawka">
    <w:name w:val="Revision"/>
    <w:hidden/>
    <w:uiPriority w:val="99"/>
    <w:semiHidden/>
    <w:rsid w:val="005E15F4"/>
    <w:rPr>
      <w:sz w:val="24"/>
      <w:lang w:eastAsia="zh-CN"/>
    </w:rPr>
  </w:style>
  <w:style w:type="table" w:styleId="Tabela-Siatka">
    <w:name w:val="Table Grid"/>
    <w:basedOn w:val="Standardowy"/>
    <w:uiPriority w:val="39"/>
    <w:rsid w:val="00411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2E127-2EEA-4203-89CE-45B6E75D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</vt:lpstr>
    </vt:vector>
  </TitlesOfParts>
  <Company>SBŁ - Instutut Spawalnictwa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</dc:title>
  <dc:subject/>
  <dc:creator>lukasz.pelka</dc:creator>
  <cp:keywords/>
  <cp:lastModifiedBy>Kinga Faryś–Bródka | Łukasiewicz – GIT</cp:lastModifiedBy>
  <cp:revision>166</cp:revision>
  <cp:lastPrinted>2025-06-12T08:22:00Z</cp:lastPrinted>
  <dcterms:created xsi:type="dcterms:W3CDTF">2024-05-23T08:54:00Z</dcterms:created>
  <dcterms:modified xsi:type="dcterms:W3CDTF">2026-01-21T10:19:00Z</dcterms:modified>
</cp:coreProperties>
</file>